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F04A71" w:rsidRDefault="000443E1" w:rsidP="00F04A71">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proofErr w:type="gramStart"/>
      <w:r w:rsidRPr="00F04A71">
        <w:rPr>
          <w:rFonts w:ascii="Times New Roman" w:hAnsi="Times New Roman" w:cs="Times New Roman"/>
          <w:b/>
          <w:bCs/>
          <w:sz w:val="24"/>
          <w:szCs w:val="24"/>
          <w:lang w:eastAsia="ru-RU"/>
        </w:rPr>
        <w:t>Договор  на</w:t>
      </w:r>
      <w:proofErr w:type="gramEnd"/>
      <w:r w:rsidRPr="00F04A71">
        <w:rPr>
          <w:rFonts w:ascii="Times New Roman" w:hAnsi="Times New Roman" w:cs="Times New Roman"/>
          <w:b/>
          <w:bCs/>
          <w:sz w:val="24"/>
          <w:szCs w:val="24"/>
          <w:lang w:eastAsia="ru-RU"/>
        </w:rPr>
        <w:t xml:space="preserve"> оказание  услуг</w:t>
      </w:r>
      <w:r w:rsidR="00D15657" w:rsidRPr="00F04A71">
        <w:rPr>
          <w:rFonts w:ascii="Times New Roman" w:hAnsi="Times New Roman" w:cs="Times New Roman"/>
          <w:b/>
          <w:bCs/>
          <w:sz w:val="24"/>
          <w:szCs w:val="24"/>
          <w:lang w:eastAsia="ru-RU"/>
        </w:rPr>
        <w:t xml:space="preserve"> </w:t>
      </w:r>
      <w:r w:rsidR="00D15657" w:rsidRPr="00F04A71">
        <w:rPr>
          <w:rFonts w:ascii="Times New Roman" w:hAnsi="Times New Roman" w:cs="Times New Roman"/>
          <w:b/>
          <w:bCs/>
          <w:i/>
          <w:sz w:val="24"/>
          <w:szCs w:val="24"/>
          <w:lang w:eastAsia="ru-RU"/>
        </w:rPr>
        <w:t>(рамочный)</w:t>
      </w:r>
      <w:r w:rsidRPr="00F04A71">
        <w:rPr>
          <w:rFonts w:ascii="Times New Roman" w:hAnsi="Times New Roman" w:cs="Times New Roman"/>
          <w:b/>
          <w:bCs/>
          <w:sz w:val="24"/>
          <w:szCs w:val="24"/>
          <w:lang w:eastAsia="ru-RU"/>
        </w:rPr>
        <w:t xml:space="preserve"> </w:t>
      </w:r>
    </w:p>
    <w:p w:rsidR="000443E1" w:rsidRPr="00F04A71"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F04A71">
        <w:rPr>
          <w:rFonts w:ascii="Times New Roman" w:hAnsi="Times New Roman" w:cs="Times New Roman"/>
          <w:b/>
          <w:bCs/>
          <w:sz w:val="24"/>
          <w:szCs w:val="24"/>
          <w:lang w:eastAsia="ru-RU"/>
        </w:rPr>
        <w:t xml:space="preserve">№ </w:t>
      </w:r>
      <w:permStart w:id="921243399" w:edGrp="everyone"/>
      <w:r w:rsidRPr="00F04A71">
        <w:rPr>
          <w:rFonts w:ascii="Times New Roman" w:hAnsi="Times New Roman" w:cs="Times New Roman"/>
          <w:b/>
          <w:bCs/>
          <w:sz w:val="24"/>
          <w:szCs w:val="24"/>
          <w:lang w:eastAsia="ru-RU"/>
        </w:rPr>
        <w:t>________________</w:t>
      </w:r>
      <w:permEnd w:id="921243399"/>
    </w:p>
    <w:p w:rsidR="000443E1" w:rsidRPr="00F04A71" w:rsidRDefault="000443E1" w:rsidP="00BB08D7">
      <w:pPr>
        <w:spacing w:after="0" w:line="240" w:lineRule="auto"/>
        <w:jc w:val="center"/>
        <w:rPr>
          <w:rFonts w:ascii="Times New Roman" w:hAnsi="Times New Roman" w:cs="Times New Roman"/>
          <w:b/>
          <w:bCs/>
          <w:sz w:val="24"/>
          <w:szCs w:val="24"/>
          <w:lang w:eastAsia="ru-RU"/>
        </w:rPr>
      </w:pPr>
    </w:p>
    <w:p w:rsidR="000443E1" w:rsidRPr="00F04A71" w:rsidRDefault="000443E1" w:rsidP="00BB08D7">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г. </w:t>
      </w:r>
      <w:permStart w:id="1888237037" w:edGrp="everyone"/>
      <w:r w:rsidR="00792C33"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   </w:t>
      </w:r>
      <w:permEnd w:id="1888237037"/>
      <w:r w:rsidRPr="00F04A71">
        <w:rPr>
          <w:rFonts w:ascii="Times New Roman" w:hAnsi="Times New Roman" w:cs="Times New Roman"/>
          <w:sz w:val="24"/>
          <w:szCs w:val="24"/>
          <w:lang w:eastAsia="ru-RU"/>
        </w:rPr>
        <w:t xml:space="preserve">                                                                                           </w:t>
      </w:r>
      <w:permStart w:id="491549237" w:edGrp="everyone"/>
      <w:r w:rsidRPr="00F04A71">
        <w:rPr>
          <w:rFonts w:ascii="Times New Roman" w:hAnsi="Times New Roman" w:cs="Times New Roman"/>
          <w:sz w:val="24"/>
          <w:szCs w:val="24"/>
          <w:lang w:eastAsia="ru-RU"/>
        </w:rPr>
        <w:t>“___” __________  20</w:t>
      </w:r>
      <w:r w:rsidR="005D2585" w:rsidRPr="00F04A71">
        <w:rPr>
          <w:rFonts w:ascii="Times New Roman" w:hAnsi="Times New Roman" w:cs="Times New Roman"/>
          <w:sz w:val="24"/>
          <w:szCs w:val="24"/>
          <w:lang w:eastAsia="ru-RU"/>
        </w:rPr>
        <w:t>__</w:t>
      </w:r>
      <w:permEnd w:id="491549237"/>
      <w:r w:rsidRPr="00F04A71">
        <w:rPr>
          <w:rFonts w:ascii="Times New Roman" w:hAnsi="Times New Roman" w:cs="Times New Roman"/>
          <w:sz w:val="24"/>
          <w:szCs w:val="24"/>
          <w:lang w:eastAsia="ru-RU"/>
        </w:rPr>
        <w:t>г.</w:t>
      </w:r>
    </w:p>
    <w:p w:rsidR="000443E1" w:rsidRPr="00F04A71" w:rsidRDefault="000443E1" w:rsidP="00BB08D7">
      <w:pPr>
        <w:suppressAutoHyphens/>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7B43F0" w:rsidP="00BB08D7">
      <w:pPr>
        <w:spacing w:after="0" w:line="240" w:lineRule="auto"/>
        <w:jc w:val="both"/>
        <w:rPr>
          <w:rFonts w:ascii="Times New Roman" w:hAnsi="Times New Roman" w:cs="Times New Roman"/>
          <w:sz w:val="24"/>
          <w:szCs w:val="24"/>
          <w:lang w:eastAsia="ru-RU"/>
        </w:rPr>
      </w:pPr>
      <w:permStart w:id="1327961090" w:edGrp="everyone"/>
      <w:r w:rsidRPr="00F04A71">
        <w:rPr>
          <w:rFonts w:ascii="Times New Roman" w:hAnsi="Times New Roman" w:cs="Times New Roman"/>
          <w:sz w:val="24"/>
          <w:szCs w:val="24"/>
          <w:lang w:eastAsia="ru-RU"/>
        </w:rPr>
        <w:t>_______________</w:t>
      </w:r>
      <w:r w:rsidR="000443E1" w:rsidRPr="00F04A71">
        <w:rPr>
          <w:rFonts w:ascii="Times New Roman" w:hAnsi="Times New Roman" w:cs="Times New Roman"/>
          <w:sz w:val="24"/>
          <w:szCs w:val="24"/>
          <w:lang w:eastAsia="ru-RU"/>
        </w:rPr>
        <w:t xml:space="preserve"> «_____________</w:t>
      </w:r>
      <w:proofErr w:type="gramStart"/>
      <w:r w:rsidR="000443E1" w:rsidRPr="00F04A71">
        <w:rPr>
          <w:rFonts w:ascii="Times New Roman" w:hAnsi="Times New Roman" w:cs="Times New Roman"/>
          <w:sz w:val="24"/>
          <w:szCs w:val="24"/>
          <w:lang w:eastAsia="ru-RU"/>
        </w:rPr>
        <w:t>»</w:t>
      </w:r>
      <w:permEnd w:id="1327961090"/>
      <w:r w:rsidR="000443E1"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именуемое</w:t>
      </w:r>
      <w:proofErr w:type="gramEnd"/>
      <w:r w:rsidRPr="00F04A71">
        <w:rPr>
          <w:rFonts w:ascii="Times New Roman" w:hAnsi="Times New Roman" w:cs="Times New Roman"/>
          <w:sz w:val="24"/>
          <w:szCs w:val="24"/>
          <w:lang w:eastAsia="ru-RU"/>
        </w:rPr>
        <w:t xml:space="preserve"> в дальнейшем «Исполнитель»</w:t>
      </w:r>
      <w:r w:rsidR="000443E1" w:rsidRPr="00F04A71">
        <w:rPr>
          <w:rFonts w:ascii="Times New Roman" w:hAnsi="Times New Roman" w:cs="Times New Roman"/>
          <w:sz w:val="24"/>
          <w:szCs w:val="24"/>
          <w:lang w:eastAsia="ru-RU"/>
        </w:rPr>
        <w:t xml:space="preserve"> в лице </w:t>
      </w:r>
      <w:permStart w:id="425417707" w:edGrp="everyone"/>
      <w:r w:rsidR="000443E1" w:rsidRPr="00F04A71">
        <w:rPr>
          <w:rFonts w:ascii="Times New Roman" w:hAnsi="Times New Roman" w:cs="Times New Roman"/>
          <w:sz w:val="24"/>
          <w:szCs w:val="24"/>
          <w:lang w:eastAsia="ru-RU"/>
        </w:rPr>
        <w:t>_________</w:t>
      </w:r>
      <w:permEnd w:id="425417707"/>
      <w:r w:rsidR="000443E1" w:rsidRPr="00F04A71">
        <w:rPr>
          <w:rFonts w:ascii="Times New Roman" w:hAnsi="Times New Roman" w:cs="Times New Roman"/>
          <w:sz w:val="24"/>
          <w:szCs w:val="24"/>
          <w:lang w:eastAsia="ru-RU"/>
        </w:rPr>
        <w:t xml:space="preserve">, </w:t>
      </w:r>
      <w:proofErr w:type="spellStart"/>
      <w:r w:rsidR="000443E1" w:rsidRPr="00F04A71">
        <w:rPr>
          <w:rFonts w:ascii="Times New Roman" w:hAnsi="Times New Roman" w:cs="Times New Roman"/>
          <w:sz w:val="24"/>
          <w:szCs w:val="24"/>
          <w:lang w:eastAsia="ru-RU"/>
        </w:rPr>
        <w:t>действующ</w:t>
      </w:r>
      <w:permStart w:id="911242055" w:edGrp="everyone"/>
      <w:proofErr w:type="spellEnd"/>
      <w:r w:rsidR="00C002F6" w:rsidRPr="00F04A71">
        <w:rPr>
          <w:rFonts w:ascii="Times New Roman" w:hAnsi="Times New Roman" w:cs="Times New Roman"/>
          <w:sz w:val="24"/>
          <w:szCs w:val="24"/>
          <w:lang w:eastAsia="ru-RU"/>
        </w:rPr>
        <w:t>__</w:t>
      </w:r>
      <w:permEnd w:id="911242055"/>
      <w:r w:rsidR="000443E1" w:rsidRPr="00F04A71">
        <w:rPr>
          <w:rFonts w:ascii="Times New Roman" w:hAnsi="Times New Roman" w:cs="Times New Roman"/>
          <w:sz w:val="24"/>
          <w:szCs w:val="24"/>
          <w:lang w:eastAsia="ru-RU"/>
        </w:rPr>
        <w:t xml:space="preserve"> на основании </w:t>
      </w:r>
      <w:permStart w:id="1614892426" w:edGrp="everyone"/>
      <w:r w:rsidR="000443E1" w:rsidRPr="00F04A71">
        <w:rPr>
          <w:rFonts w:ascii="Times New Roman" w:hAnsi="Times New Roman" w:cs="Times New Roman"/>
          <w:sz w:val="24"/>
          <w:szCs w:val="24"/>
          <w:lang w:eastAsia="ru-RU"/>
        </w:rPr>
        <w:t>___________</w:t>
      </w:r>
      <w:permEnd w:id="1614892426"/>
      <w:r w:rsidR="00CA74A8" w:rsidRPr="00F04A71">
        <w:rPr>
          <w:rFonts w:ascii="Times New Roman" w:hAnsi="Times New Roman" w:cs="Times New Roman"/>
          <w:sz w:val="24"/>
          <w:szCs w:val="24"/>
          <w:lang w:eastAsia="ru-RU"/>
        </w:rPr>
        <w:t>,  с одной</w:t>
      </w:r>
      <w:r w:rsidR="000443E1" w:rsidRPr="00F04A71">
        <w:rPr>
          <w:rFonts w:ascii="Times New Roman" w:hAnsi="Times New Roman" w:cs="Times New Roman"/>
          <w:sz w:val="24"/>
          <w:szCs w:val="24"/>
          <w:lang w:eastAsia="ru-RU"/>
        </w:rPr>
        <w:t xml:space="preserve"> стороны, и </w:t>
      </w:r>
      <w:r w:rsidR="00D61B4A" w:rsidRPr="00F04A71">
        <w:rPr>
          <w:rFonts w:ascii="Times New Roman" w:hAnsi="Times New Roman" w:cs="Times New Roman"/>
          <w:sz w:val="24"/>
          <w:szCs w:val="24"/>
          <w:lang w:eastAsia="ru-RU"/>
        </w:rPr>
        <w:t>Публичное акционерное общество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 (ПАО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именуемое в дальнейшем «Заказчик», в лице </w:t>
      </w:r>
      <w:permStart w:id="78142903" w:edGrp="everyone"/>
      <w:r w:rsidR="00B97F43" w:rsidRPr="00F04A71">
        <w:rPr>
          <w:rFonts w:ascii="Times New Roman" w:hAnsi="Times New Roman" w:cs="Times New Roman"/>
          <w:sz w:val="24"/>
          <w:szCs w:val="24"/>
          <w:lang w:eastAsia="ru-RU"/>
        </w:rPr>
        <w:t xml:space="preserve">Генерального директора </w:t>
      </w:r>
      <w:proofErr w:type="spellStart"/>
      <w:r w:rsidR="00B97F43" w:rsidRPr="00F04A71">
        <w:rPr>
          <w:rFonts w:ascii="Times New Roman" w:hAnsi="Times New Roman" w:cs="Times New Roman"/>
          <w:sz w:val="24"/>
          <w:szCs w:val="24"/>
          <w:lang w:eastAsia="ru-RU"/>
        </w:rPr>
        <w:t>Долгоаршинных</w:t>
      </w:r>
      <w:proofErr w:type="spellEnd"/>
      <w:r w:rsidR="00B97F43" w:rsidRPr="00F04A71">
        <w:rPr>
          <w:rFonts w:ascii="Times New Roman" w:hAnsi="Times New Roman" w:cs="Times New Roman"/>
          <w:sz w:val="24"/>
          <w:szCs w:val="24"/>
          <w:lang w:eastAsia="ru-RU"/>
        </w:rPr>
        <w:t xml:space="preserve"> Марата </w:t>
      </w:r>
      <w:proofErr w:type="spellStart"/>
      <w:r w:rsidR="00B97F43" w:rsidRPr="00F04A71">
        <w:rPr>
          <w:rFonts w:ascii="Times New Roman" w:hAnsi="Times New Roman" w:cs="Times New Roman"/>
          <w:sz w:val="24"/>
          <w:szCs w:val="24"/>
          <w:lang w:eastAsia="ru-RU"/>
        </w:rPr>
        <w:t>Гайнулловича</w:t>
      </w:r>
      <w:permEnd w:id="78142903"/>
      <w:proofErr w:type="spellEnd"/>
      <w:r w:rsidR="000443E1" w:rsidRPr="00F04A71">
        <w:rPr>
          <w:rFonts w:ascii="Times New Roman" w:hAnsi="Times New Roman" w:cs="Times New Roman"/>
          <w:sz w:val="24"/>
          <w:szCs w:val="24"/>
          <w:lang w:eastAsia="ru-RU"/>
        </w:rPr>
        <w:t>, действующ</w:t>
      </w:r>
      <w:permStart w:id="1789218156" w:edGrp="everyone"/>
      <w:r w:rsidR="00B97F43" w:rsidRPr="00F04A71">
        <w:rPr>
          <w:rFonts w:ascii="Times New Roman" w:hAnsi="Times New Roman" w:cs="Times New Roman"/>
          <w:sz w:val="24"/>
          <w:szCs w:val="24"/>
          <w:lang w:eastAsia="ru-RU"/>
        </w:rPr>
        <w:t>его</w:t>
      </w:r>
      <w:r w:rsidR="00C002F6" w:rsidRPr="00F04A71">
        <w:rPr>
          <w:rFonts w:ascii="Times New Roman" w:hAnsi="Times New Roman" w:cs="Times New Roman"/>
          <w:sz w:val="24"/>
          <w:szCs w:val="24"/>
          <w:lang w:eastAsia="ru-RU"/>
        </w:rPr>
        <w:t>__</w:t>
      </w:r>
      <w:permEnd w:id="1789218156"/>
      <w:r w:rsidR="000443E1" w:rsidRPr="00F04A71">
        <w:rPr>
          <w:rFonts w:ascii="Times New Roman" w:hAnsi="Times New Roman" w:cs="Times New Roman"/>
          <w:sz w:val="24"/>
          <w:szCs w:val="24"/>
          <w:lang w:eastAsia="ru-RU"/>
        </w:rPr>
        <w:t xml:space="preserve"> на основании </w:t>
      </w:r>
      <w:permStart w:id="1985544975" w:edGrp="everyone"/>
      <w:r w:rsidR="00B97F43" w:rsidRPr="00F04A71">
        <w:rPr>
          <w:rFonts w:ascii="Times New Roman" w:hAnsi="Times New Roman" w:cs="Times New Roman"/>
          <w:sz w:val="24"/>
          <w:szCs w:val="24"/>
          <w:lang w:eastAsia="ru-RU"/>
        </w:rPr>
        <w:t>устава</w:t>
      </w:r>
      <w:permEnd w:id="1985544975"/>
      <w:r w:rsidR="005D2585"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с другой стороны, заключили настоящий договор № </w:t>
      </w:r>
      <w:permStart w:id="1968012565" w:edGrp="everyone"/>
      <w:r w:rsidR="000443E1" w:rsidRPr="00F04A71">
        <w:rPr>
          <w:rFonts w:ascii="Times New Roman" w:hAnsi="Times New Roman" w:cs="Times New Roman"/>
          <w:sz w:val="24"/>
          <w:szCs w:val="24"/>
          <w:lang w:eastAsia="ru-RU"/>
        </w:rPr>
        <w:t>_______</w:t>
      </w:r>
      <w:permEnd w:id="1968012565"/>
      <w:r w:rsidR="000443E1" w:rsidRPr="00F04A71">
        <w:rPr>
          <w:rFonts w:ascii="Times New Roman" w:hAnsi="Times New Roman" w:cs="Times New Roman"/>
          <w:sz w:val="24"/>
          <w:szCs w:val="24"/>
          <w:lang w:eastAsia="ru-RU"/>
        </w:rPr>
        <w:t xml:space="preserve"> на оказание услуг (далее – «Договор») о нижеследующем.</w:t>
      </w: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0443E1" w:rsidP="00F9078A">
      <w:pPr>
        <w:numPr>
          <w:ilvl w:val="0"/>
          <w:numId w:val="29"/>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ПРЕДМЕТ ДОГОВОРА</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629772544" w:edGrp="everyone"/>
      <w:r w:rsidR="00BA4BD2" w:rsidRPr="00F04A71">
        <w:rPr>
          <w:rFonts w:ascii="Times New Roman" w:hAnsi="Times New Roman" w:cs="Times New Roman"/>
          <w:sz w:val="24"/>
          <w:szCs w:val="24"/>
          <w:lang w:eastAsia="ru-RU"/>
        </w:rPr>
        <w:t xml:space="preserve">ремонту и техническому обслуживанию оргтехники и вычислительной техники. </w:t>
      </w:r>
      <w:permEnd w:id="1629772544"/>
      <w:r w:rsidRPr="00F04A71">
        <w:rPr>
          <w:rFonts w:ascii="Times New Roman" w:hAnsi="Times New Roman" w:cs="Times New Roman"/>
          <w:sz w:val="24"/>
          <w:szCs w:val="24"/>
          <w:lang w:eastAsia="ru-RU"/>
        </w:rPr>
        <w:t xml:space="preserve">(далее – «Услуги»), а Заказчик обязуется принять и оплатить оказанные Услуги. </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0443E1" w:rsidRPr="00F04A71" w:rsidRDefault="000443E1" w:rsidP="00F9078A">
      <w:pPr>
        <w:numPr>
          <w:ilvl w:val="2"/>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F04A71">
        <w:rPr>
          <w:rFonts w:ascii="Times New Roman" w:hAnsi="Times New Roman" w:cs="Times New Roman"/>
          <w:sz w:val="24"/>
          <w:szCs w:val="24"/>
          <w:lang w:eastAsia="ru-RU"/>
        </w:rPr>
        <w:t xml:space="preserve"> Сторонами</w:t>
      </w:r>
      <w:r w:rsidRPr="00F04A71">
        <w:rPr>
          <w:rFonts w:ascii="Times New Roman" w:hAnsi="Times New Roman" w:cs="Times New Roman"/>
          <w:sz w:val="24"/>
          <w:szCs w:val="24"/>
          <w:lang w:eastAsia="ru-RU"/>
        </w:rPr>
        <w:t>, она является неотъемлемой частью Договора.</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1.2.2. Заявка форм</w:t>
      </w:r>
      <w:r w:rsidR="00420024" w:rsidRPr="00F04A71">
        <w:rPr>
          <w:rFonts w:ascii="Times New Roman" w:hAnsi="Times New Roman" w:cs="Times New Roman"/>
          <w:sz w:val="24"/>
          <w:szCs w:val="24"/>
          <w:lang w:eastAsia="ru-RU"/>
        </w:rPr>
        <w:t>ируется</w:t>
      </w:r>
      <w:r w:rsidRPr="00F04A71">
        <w:rPr>
          <w:rFonts w:ascii="Times New Roman" w:hAnsi="Times New Roman" w:cs="Times New Roman"/>
          <w:sz w:val="24"/>
          <w:szCs w:val="24"/>
          <w:lang w:eastAsia="ru-RU"/>
        </w:rPr>
        <w:t xml:space="preserve"> Заказчиком письменно, согласно форме Приложения № 2 к Договору, </w:t>
      </w:r>
      <w:r w:rsidR="00420024" w:rsidRPr="00F04A71">
        <w:rPr>
          <w:rFonts w:ascii="Times New Roman" w:hAnsi="Times New Roman" w:cs="Times New Roman"/>
          <w:sz w:val="24"/>
          <w:szCs w:val="24"/>
          <w:lang w:eastAsia="ru-RU"/>
        </w:rPr>
        <w:t xml:space="preserve">и направляется Исполнителю </w:t>
      </w:r>
      <w:r w:rsidRPr="00F04A71">
        <w:rPr>
          <w:rFonts w:ascii="Times New Roman" w:hAnsi="Times New Roman" w:cs="Times New Roman"/>
          <w:sz w:val="24"/>
          <w:szCs w:val="24"/>
          <w:lang w:eastAsia="ru-RU"/>
        </w:rPr>
        <w:t>посредством:</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Электронной почты </w:t>
      </w:r>
      <w:permStart w:id="61240374" w:edGrp="everyone"/>
      <w:r w:rsidRPr="00F04A71">
        <w:rPr>
          <w:rFonts w:ascii="Times New Roman" w:hAnsi="Times New Roman" w:cs="Times New Roman"/>
          <w:sz w:val="24"/>
          <w:szCs w:val="24"/>
          <w:lang w:eastAsia="ru-RU"/>
        </w:rPr>
        <w:t>_________________</w:t>
      </w:r>
      <w:permEnd w:id="61240374"/>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Факсимильного сообщения </w:t>
      </w:r>
      <w:permStart w:id="210906461" w:edGrp="everyone"/>
      <w:r w:rsidRPr="00F04A71">
        <w:rPr>
          <w:rFonts w:ascii="Times New Roman" w:hAnsi="Times New Roman" w:cs="Times New Roman"/>
          <w:sz w:val="24"/>
          <w:szCs w:val="24"/>
          <w:lang w:eastAsia="ru-RU"/>
        </w:rPr>
        <w:t>______________________</w:t>
      </w:r>
      <w:permEnd w:id="210906461"/>
      <w:r w:rsidRPr="00F04A71">
        <w:rPr>
          <w:rFonts w:ascii="Times New Roman" w:hAnsi="Times New Roman" w:cs="Times New Roman"/>
          <w:sz w:val="24"/>
          <w:szCs w:val="24"/>
          <w:lang w:eastAsia="ru-RU"/>
        </w:rPr>
        <w:t>.</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F04A71">
        <w:rPr>
          <w:rFonts w:ascii="Times New Roman" w:hAnsi="Times New Roman" w:cs="Times New Roman"/>
          <w:sz w:val="24"/>
          <w:szCs w:val="24"/>
          <w:lang w:eastAsia="ru-RU"/>
        </w:rPr>
        <w:t>З</w:t>
      </w:r>
      <w:r w:rsidRPr="00F04A71">
        <w:rPr>
          <w:rFonts w:ascii="Times New Roman" w:hAnsi="Times New Roman" w:cs="Times New Roman"/>
          <w:sz w:val="24"/>
          <w:szCs w:val="24"/>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1.3.Контактная информация и ответственные лица Заказчика:</w:t>
      </w:r>
    </w:p>
    <w:p w:rsidR="000443E1" w:rsidRPr="00F04A71" w:rsidRDefault="00B97F43" w:rsidP="00BB08D7">
      <w:pPr>
        <w:spacing w:after="0" w:line="240" w:lineRule="auto"/>
        <w:ind w:left="567"/>
        <w:jc w:val="both"/>
        <w:rPr>
          <w:rFonts w:ascii="Times New Roman" w:hAnsi="Times New Roman" w:cs="Times New Roman"/>
          <w:sz w:val="24"/>
          <w:szCs w:val="24"/>
          <w:lang w:eastAsia="ru-RU"/>
        </w:rPr>
      </w:pPr>
      <w:permStart w:id="1462133151" w:edGrp="everyone"/>
      <w:r w:rsidRPr="00F04A71">
        <w:rPr>
          <w:rFonts w:ascii="Times New Roman" w:hAnsi="Times New Roman" w:cs="Times New Roman"/>
          <w:sz w:val="24"/>
          <w:szCs w:val="24"/>
          <w:lang w:eastAsia="ru-RU"/>
        </w:rPr>
        <w:t xml:space="preserve"> Семенов Алексей Игоревич</w:t>
      </w:r>
    </w:p>
    <w:p w:rsidR="000443E1" w:rsidRPr="00F04A71" w:rsidRDefault="00B97F43"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Начальник Отдела поддержки пользователей УИТ</w:t>
      </w:r>
    </w:p>
    <w:p w:rsidR="000E4BB7" w:rsidRPr="00F04A71" w:rsidRDefault="00B97F43"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Тел. 8(347)2215757,</w:t>
      </w:r>
    </w:p>
    <w:p w:rsidR="00B97F43" w:rsidRPr="00F04A71" w:rsidRDefault="00B97F43"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val="en-US" w:eastAsia="ru-RU"/>
        </w:rPr>
        <w:t>a</w:t>
      </w:r>
      <w:r w:rsidRPr="00F04A71">
        <w:rPr>
          <w:rFonts w:ascii="Times New Roman" w:hAnsi="Times New Roman" w:cs="Times New Roman"/>
          <w:sz w:val="24"/>
          <w:szCs w:val="24"/>
          <w:lang w:eastAsia="ru-RU"/>
        </w:rPr>
        <w:t>.</w:t>
      </w:r>
      <w:proofErr w:type="spellStart"/>
      <w:r w:rsidRPr="00F04A71">
        <w:rPr>
          <w:rFonts w:ascii="Times New Roman" w:hAnsi="Times New Roman" w:cs="Times New Roman"/>
          <w:sz w:val="24"/>
          <w:szCs w:val="24"/>
          <w:lang w:val="en-US" w:eastAsia="ru-RU"/>
        </w:rPr>
        <w:t>semenov</w:t>
      </w:r>
      <w:proofErr w:type="spellEnd"/>
      <w:r w:rsidRPr="00F04A71">
        <w:rPr>
          <w:rFonts w:ascii="Times New Roman" w:hAnsi="Times New Roman" w:cs="Times New Roman"/>
          <w:sz w:val="24"/>
          <w:szCs w:val="24"/>
          <w:lang w:eastAsia="ru-RU"/>
        </w:rPr>
        <w:t>@</w:t>
      </w:r>
      <w:proofErr w:type="spellStart"/>
      <w:r w:rsidRPr="00F04A71">
        <w:rPr>
          <w:rFonts w:ascii="Times New Roman" w:hAnsi="Times New Roman" w:cs="Times New Roman"/>
          <w:sz w:val="24"/>
          <w:szCs w:val="24"/>
          <w:lang w:val="en-US" w:eastAsia="ru-RU"/>
        </w:rPr>
        <w:t>bashtel</w:t>
      </w:r>
      <w:proofErr w:type="spellEnd"/>
      <w:r w:rsidRPr="00F04A71">
        <w:rPr>
          <w:rFonts w:ascii="Times New Roman" w:hAnsi="Times New Roman" w:cs="Times New Roman"/>
          <w:sz w:val="24"/>
          <w:szCs w:val="24"/>
          <w:lang w:eastAsia="ru-RU"/>
        </w:rPr>
        <w:t>.</w:t>
      </w:r>
      <w:proofErr w:type="spellStart"/>
      <w:r w:rsidRPr="00F04A71">
        <w:rPr>
          <w:rFonts w:ascii="Times New Roman" w:hAnsi="Times New Roman" w:cs="Times New Roman"/>
          <w:sz w:val="24"/>
          <w:szCs w:val="24"/>
          <w:lang w:val="en-US" w:eastAsia="ru-RU"/>
        </w:rPr>
        <w:t>ru</w:t>
      </w:r>
      <w:proofErr w:type="spellEnd"/>
    </w:p>
    <w:permEnd w:id="1462133151"/>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Контактная информация и ответственные лица Исполнителя:</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permStart w:id="730140062" w:edGrp="everyone"/>
      <w:r w:rsidRPr="00F04A71">
        <w:rPr>
          <w:rFonts w:ascii="Times New Roman" w:hAnsi="Times New Roman" w:cs="Times New Roman"/>
          <w:sz w:val="24"/>
          <w:szCs w:val="24"/>
          <w:lang w:eastAsia="ru-RU"/>
        </w:rPr>
        <w:t>__________________________________ (Ф.И.О)</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(Должность)</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(Контактные данные: телефон, электронная почта)</w:t>
      </w:r>
      <w:permEnd w:id="730140062"/>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hanging="426"/>
        <w:jc w:val="both"/>
        <w:rPr>
          <w:rFonts w:ascii="Times New Roman" w:hAnsi="Times New Roman" w:cs="Times New Roman"/>
          <w:sz w:val="24"/>
          <w:szCs w:val="24"/>
          <w:highlight w:val="yellow"/>
          <w:lang w:eastAsia="ru-RU"/>
        </w:rPr>
      </w:pPr>
      <w:r w:rsidRPr="00F04A71">
        <w:rPr>
          <w:rFonts w:ascii="Times New Roman" w:hAnsi="Times New Roman" w:cs="Times New Roman"/>
          <w:sz w:val="24"/>
          <w:szCs w:val="24"/>
          <w:lang w:eastAsia="ru-RU"/>
        </w:rPr>
        <w:t>1.4.</w:t>
      </w:r>
      <w:r w:rsidRPr="00F04A71">
        <w:rPr>
          <w:rFonts w:ascii="Times New Roman" w:hAnsi="Times New Roman" w:cs="Times New Roman"/>
          <w:sz w:val="24"/>
          <w:szCs w:val="24"/>
          <w:lang w:eastAsia="ru-RU"/>
        </w:rPr>
        <w:tab/>
        <w:t xml:space="preserve">Сроки оказания Услуг по Договору: </w:t>
      </w:r>
      <w:permStart w:id="568741790" w:edGrp="everyone"/>
      <w:r w:rsidRPr="00F04A71">
        <w:rPr>
          <w:rFonts w:ascii="Times New Roman" w:hAnsi="Times New Roman" w:cs="Times New Roman"/>
          <w:sz w:val="24"/>
          <w:szCs w:val="24"/>
          <w:lang w:eastAsia="ru-RU"/>
        </w:rPr>
        <w:t xml:space="preserve">с момента подписания Договора по </w:t>
      </w:r>
      <w:r w:rsidR="00B97F43" w:rsidRPr="00F04A71">
        <w:rPr>
          <w:rFonts w:ascii="Times New Roman" w:hAnsi="Times New Roman" w:cs="Times New Roman"/>
          <w:sz w:val="24"/>
          <w:szCs w:val="24"/>
          <w:lang w:eastAsia="ru-RU"/>
        </w:rPr>
        <w:t>31.12</w:t>
      </w:r>
      <w:r w:rsidR="00A534E5" w:rsidRPr="00F04A71">
        <w:rPr>
          <w:rFonts w:ascii="Times New Roman" w:hAnsi="Times New Roman" w:cs="Times New Roman"/>
          <w:sz w:val="24"/>
          <w:szCs w:val="24"/>
          <w:lang w:eastAsia="ru-RU"/>
        </w:rPr>
        <w:t>.</w:t>
      </w:r>
      <w:r w:rsidR="00B92413" w:rsidRPr="00F04A71">
        <w:rPr>
          <w:rFonts w:ascii="Times New Roman" w:hAnsi="Times New Roman" w:cs="Times New Roman"/>
          <w:sz w:val="24"/>
          <w:szCs w:val="24"/>
          <w:lang w:eastAsia="ru-RU"/>
        </w:rPr>
        <w:t>2018</w:t>
      </w:r>
      <w:r w:rsidR="00A42392" w:rsidRPr="00F04A71">
        <w:rPr>
          <w:rFonts w:ascii="Times New Roman" w:hAnsi="Times New Roman" w:cs="Times New Roman"/>
          <w:sz w:val="24"/>
          <w:szCs w:val="24"/>
          <w:lang w:eastAsia="ru-RU"/>
        </w:rPr>
        <w:t>г</w:t>
      </w:r>
      <w:permEnd w:id="568741790"/>
      <w:r w:rsidRPr="00F04A71">
        <w:rPr>
          <w:rFonts w:ascii="Times New Roman" w:hAnsi="Times New Roman" w:cs="Times New Roman"/>
          <w:sz w:val="24"/>
          <w:szCs w:val="24"/>
          <w:lang w:eastAsia="ru-RU"/>
        </w:rPr>
        <w:t xml:space="preserve">. Срок оказания Услуг по каждой отдельной Заявке, указывается в </w:t>
      </w:r>
      <w:r w:rsidR="00A42392" w:rsidRPr="00F04A71">
        <w:rPr>
          <w:rFonts w:ascii="Times New Roman" w:hAnsi="Times New Roman" w:cs="Times New Roman"/>
          <w:sz w:val="24"/>
          <w:szCs w:val="24"/>
          <w:lang w:eastAsia="ru-RU"/>
        </w:rPr>
        <w:t xml:space="preserve">такой </w:t>
      </w:r>
      <w:r w:rsidRPr="00F04A71">
        <w:rPr>
          <w:rFonts w:ascii="Times New Roman" w:hAnsi="Times New Roman" w:cs="Times New Roman"/>
          <w:sz w:val="24"/>
          <w:szCs w:val="24"/>
          <w:lang w:eastAsia="ru-RU"/>
        </w:rPr>
        <w:t>Заявке.</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w:t>
      </w:r>
      <w:r w:rsidR="00AE2D12"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Услуги должны полностью соответствовать Заявке.  </w:t>
      </w:r>
    </w:p>
    <w:p w:rsidR="000443E1" w:rsidRPr="00F04A71" w:rsidRDefault="000443E1" w:rsidP="00BB08D7">
      <w:pPr>
        <w:spacing w:after="0" w:line="240" w:lineRule="auto"/>
        <w:jc w:val="both"/>
        <w:rPr>
          <w:rFonts w:ascii="Times New Roman" w:hAnsi="Times New Roman" w:cs="Times New Roman"/>
          <w:sz w:val="24"/>
          <w:szCs w:val="24"/>
          <w:highlight w:val="yellow"/>
          <w:lang w:eastAsia="ru-RU"/>
        </w:rPr>
      </w:pPr>
    </w:p>
    <w:p w:rsidR="000443E1" w:rsidRPr="00F04A71" w:rsidRDefault="000443E1" w:rsidP="00F9078A">
      <w:pPr>
        <w:numPr>
          <w:ilvl w:val="0"/>
          <w:numId w:val="33"/>
        </w:num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ПРАВА И ОБЯЗАННОСТИ СТОРОН</w:t>
      </w:r>
    </w:p>
    <w:p w:rsidR="000443E1" w:rsidRPr="00F04A71" w:rsidRDefault="000443E1" w:rsidP="00BB08D7">
      <w:pPr>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2.1. Исполнитель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Оказать Заказчику Услуги согласно п.1.1. настоящего Договора.</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lastRenderedPageBreak/>
        <w:t xml:space="preserve">Оказать Услуги в установленные п.1.4. Договора сроки.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443E1" w:rsidRPr="00F04A71" w:rsidRDefault="000443E1" w:rsidP="00F9078A">
      <w:pPr>
        <w:widowControl w:val="0"/>
        <w:numPr>
          <w:ilvl w:val="2"/>
          <w:numId w:val="30"/>
        </w:numPr>
        <w:tabs>
          <w:tab w:val="left"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F04A71" w:rsidRDefault="0026283C" w:rsidP="0026283C">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Не позднее 5 (пяти) </w:t>
      </w:r>
      <w:r w:rsidR="003252A7">
        <w:rPr>
          <w:rFonts w:ascii="Times New Roman" w:hAnsi="Times New Roman" w:cs="Times New Roman"/>
          <w:sz w:val="24"/>
          <w:szCs w:val="24"/>
          <w:lang w:eastAsia="ru-RU"/>
        </w:rPr>
        <w:t>календарны</w:t>
      </w:r>
      <w:r w:rsidRPr="00F04A71">
        <w:rPr>
          <w:rFonts w:ascii="Times New Roman" w:hAnsi="Times New Roman" w:cs="Times New Roman"/>
          <w:sz w:val="24"/>
          <w:szCs w:val="24"/>
          <w:lang w:eastAsia="ru-RU"/>
        </w:rPr>
        <w:t xml:space="preserve">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F04A71">
        <w:rPr>
          <w:rFonts w:ascii="Times New Roman" w:hAnsi="Times New Roman" w:cs="Times New Roman"/>
          <w:sz w:val="24"/>
          <w:szCs w:val="24"/>
          <w:lang w:eastAsia="ru-RU"/>
        </w:rPr>
        <w:t>подписанный</w:t>
      </w:r>
      <w:proofErr w:type="gramEnd"/>
      <w:r w:rsidRPr="00F04A71">
        <w:rPr>
          <w:rFonts w:ascii="Times New Roman" w:hAnsi="Times New Roman" w:cs="Times New Roman"/>
          <w:sz w:val="24"/>
          <w:szCs w:val="24"/>
          <w:lang w:eastAsia="ru-RU"/>
        </w:rPr>
        <w:t xml:space="preserve"> со своей стороны. </w:t>
      </w:r>
      <w:r w:rsidR="000443E1" w:rsidRPr="00F04A71">
        <w:rPr>
          <w:rFonts w:ascii="Times New Roman" w:hAnsi="Times New Roman" w:cs="Times New Roman"/>
          <w:sz w:val="24"/>
          <w:szCs w:val="24"/>
          <w:lang w:eastAsia="ru-RU"/>
        </w:rPr>
        <w:t xml:space="preserve">Стороны могут согласовать иные условия приемки Услуг и условия оплаты Услуг в Заявке. </w:t>
      </w:r>
    </w:p>
    <w:p w:rsidR="000443E1" w:rsidRPr="00F04A71" w:rsidRDefault="000443E1" w:rsidP="00F9078A">
      <w:pPr>
        <w:widowControl w:val="0"/>
        <w:numPr>
          <w:ilvl w:val="2"/>
          <w:numId w:val="30"/>
        </w:numPr>
        <w:tabs>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F04A71"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Заказчик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F04A71">
        <w:rPr>
          <w:rFonts w:ascii="Times New Roman" w:hAnsi="Times New Roman" w:cs="Times New Roman"/>
          <w:sz w:val="24"/>
          <w:szCs w:val="24"/>
          <w:lang w:eastAsia="ru-RU"/>
        </w:rPr>
        <w:t xml:space="preserve"> (если иное не установлено в Заявке)</w:t>
      </w: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720"/>
        <w:jc w:val="both"/>
        <w:rPr>
          <w:rFonts w:ascii="Times New Roman" w:hAnsi="Times New Roman" w:cs="Times New Roman"/>
          <w:sz w:val="24"/>
          <w:szCs w:val="24"/>
          <w:lang w:eastAsia="ru-RU"/>
        </w:rPr>
      </w:pPr>
    </w:p>
    <w:p w:rsidR="000443E1" w:rsidRPr="00F04A71"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F04A71">
        <w:rPr>
          <w:rFonts w:ascii="Times New Roman" w:hAnsi="Times New Roman" w:cs="Times New Roman"/>
          <w:b/>
          <w:bCs/>
          <w:i/>
          <w:iCs/>
          <w:spacing w:val="-2"/>
          <w:sz w:val="24"/>
          <w:szCs w:val="24"/>
          <w:lang w:eastAsia="ru-RU"/>
        </w:rPr>
        <w:t xml:space="preserve">Исполнитель имеет право: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proofErr w:type="gramStart"/>
      <w:r w:rsidRPr="00F04A71">
        <w:rPr>
          <w:rFonts w:ascii="Times New Roman" w:hAnsi="Times New Roman" w:cs="Times New Roman"/>
          <w:sz w:val="24"/>
          <w:szCs w:val="24"/>
          <w:lang w:eastAsia="ru-RU"/>
        </w:rPr>
        <w:t>возмещением  Заказчику</w:t>
      </w:r>
      <w:proofErr w:type="gramEnd"/>
      <w:r w:rsidRPr="00F04A71">
        <w:rPr>
          <w:rFonts w:ascii="Times New Roman" w:hAnsi="Times New Roman" w:cs="Times New Roman"/>
          <w:sz w:val="24"/>
          <w:szCs w:val="24"/>
          <w:lang w:eastAsia="ru-RU"/>
        </w:rPr>
        <w:t xml:space="preserve"> убытков.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w:t>
      </w:r>
      <w:proofErr w:type="gramStart"/>
      <w:r w:rsidRPr="00F04A71">
        <w:rPr>
          <w:rFonts w:ascii="Times New Roman" w:hAnsi="Times New Roman" w:cs="Times New Roman"/>
          <w:sz w:val="24"/>
          <w:szCs w:val="24"/>
          <w:lang w:eastAsia="ru-RU"/>
        </w:rPr>
        <w:t>условии  письменного</w:t>
      </w:r>
      <w:proofErr w:type="gramEnd"/>
      <w:r w:rsidRPr="00F04A71">
        <w:rPr>
          <w:rFonts w:ascii="Times New Roman" w:hAnsi="Times New Roman" w:cs="Times New Roman"/>
          <w:sz w:val="24"/>
          <w:szCs w:val="24"/>
          <w:lang w:eastAsia="ru-RU"/>
        </w:rPr>
        <w:t xml:space="preserve"> согласия Заказчика, оставаясь ответственным за их действия перед Заказчиком, как за свои собственные. </w:t>
      </w:r>
    </w:p>
    <w:p w:rsidR="000443E1" w:rsidRPr="00F04A71"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Заказчик имеет право:</w:t>
      </w:r>
    </w:p>
    <w:p w:rsidR="000443E1" w:rsidRPr="00F04A71" w:rsidRDefault="000443E1" w:rsidP="00F9078A">
      <w:pPr>
        <w:widowControl w:val="0"/>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F04A71" w:rsidRDefault="000443E1" w:rsidP="00BB08D7">
      <w:pPr>
        <w:widowControl w:val="0"/>
        <w:spacing w:after="0" w:line="240" w:lineRule="auto"/>
        <w:jc w:val="both"/>
        <w:rPr>
          <w:rFonts w:ascii="Times New Roman" w:hAnsi="Times New Roman" w:cs="Times New Roman"/>
          <w:sz w:val="24"/>
          <w:szCs w:val="24"/>
          <w:lang w:eastAsia="ru-RU"/>
        </w:rPr>
      </w:pPr>
    </w:p>
    <w:p w:rsidR="000443E1" w:rsidRPr="00F04A71" w:rsidRDefault="000443E1" w:rsidP="00F9078A">
      <w:pPr>
        <w:numPr>
          <w:ilvl w:val="0"/>
          <w:numId w:val="30"/>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ОПЛАТА УСЛУГ</w:t>
      </w:r>
    </w:p>
    <w:p w:rsidR="00F04A71" w:rsidRPr="00F04A71" w:rsidRDefault="000443E1" w:rsidP="00F04A71">
      <w:pPr>
        <w:pStyle w:val="affff1"/>
        <w:numPr>
          <w:ilvl w:val="1"/>
          <w:numId w:val="30"/>
        </w:numPr>
        <w:jc w:val="both"/>
      </w:pPr>
      <w:r w:rsidRPr="00F04A71">
        <w:t>Цена Договора в течение срока его действия составляет сумму не более</w:t>
      </w:r>
      <w:r w:rsidR="00D505F4" w:rsidRPr="00F04A71">
        <w:t xml:space="preserve"> </w:t>
      </w:r>
      <w:r w:rsidR="00F04A71" w:rsidRPr="00F04A71">
        <w:t>__</w:t>
      </w:r>
      <w:r w:rsidR="00F04A71">
        <w:t>________</w:t>
      </w:r>
      <w:r w:rsidR="00F04A71" w:rsidRPr="00F04A71">
        <w:t>_</w:t>
      </w:r>
    </w:p>
    <w:p w:rsidR="000443E1" w:rsidRPr="00F04A71" w:rsidRDefault="000443E1" w:rsidP="00F04A71">
      <w:pPr>
        <w:pStyle w:val="affff1"/>
        <w:ind w:left="495"/>
        <w:jc w:val="both"/>
      </w:pPr>
      <w:r w:rsidRPr="00F04A71">
        <w:t xml:space="preserve"> </w:t>
      </w:r>
      <w:proofErr w:type="gramStart"/>
      <w:r w:rsidRPr="00F04A71">
        <w:t>(</w:t>
      </w:r>
      <w:permStart w:id="1959992407" w:edGrp="everyone"/>
      <w:r w:rsidR="005077D1" w:rsidRPr="00F04A71">
        <w:t xml:space="preserve">  </w:t>
      </w:r>
      <w:proofErr w:type="gramEnd"/>
      <w:r w:rsidR="005077D1" w:rsidRPr="00F04A71">
        <w:t xml:space="preserve">                                                    </w:t>
      </w:r>
      <w:permEnd w:id="1959992407"/>
      <w:r w:rsidRPr="00F04A71">
        <w:t>) рубл</w:t>
      </w:r>
      <w:permStart w:id="1645481293" w:edGrp="everyone"/>
      <w:r w:rsidRPr="00F04A71">
        <w:t>ей</w:t>
      </w:r>
      <w:permEnd w:id="1645481293"/>
      <w:r w:rsidR="005D2585" w:rsidRPr="00F04A71">
        <w:t xml:space="preserve"> </w:t>
      </w:r>
      <w:permStart w:id="1845450726" w:edGrp="everyone"/>
      <w:r w:rsidR="005D2585" w:rsidRPr="00F04A71">
        <w:t>_</w:t>
      </w:r>
      <w:r w:rsidR="00B97F43" w:rsidRPr="00F04A71">
        <w:t>00</w:t>
      </w:r>
      <w:r w:rsidR="005D2585" w:rsidRPr="00F04A71">
        <w:t>__</w:t>
      </w:r>
      <w:permEnd w:id="1845450726"/>
      <w:r w:rsidR="005D2585" w:rsidRPr="00F04A71">
        <w:t xml:space="preserve"> копе</w:t>
      </w:r>
      <w:permStart w:id="360653876" w:edGrp="everyone"/>
      <w:r w:rsidR="005D2585" w:rsidRPr="00F04A71">
        <w:t>ек</w:t>
      </w:r>
      <w:permEnd w:id="360653876"/>
      <w:r w:rsidRPr="00F04A71">
        <w:t xml:space="preserve">, </w:t>
      </w:r>
      <w:r w:rsidR="00864181" w:rsidRPr="00F04A71">
        <w:t>с учетом</w:t>
      </w:r>
      <w:r w:rsidRPr="00F04A71">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3.2.</w:t>
      </w:r>
      <w:r w:rsidRPr="00F04A71">
        <w:rPr>
          <w:rFonts w:ascii="Times New Roman" w:hAnsi="Times New Roman" w:cs="Times New Roman"/>
          <w:sz w:val="24"/>
          <w:szCs w:val="24"/>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bookmarkStart w:id="0" w:name="_GoBack"/>
      <w:bookmarkEnd w:id="0"/>
      <w:r w:rsidR="00005316" w:rsidRPr="00F04A71">
        <w:rPr>
          <w:rFonts w:ascii="Times New Roman" w:hAnsi="Times New Roman" w:cs="Times New Roman"/>
          <w:sz w:val="24"/>
          <w:szCs w:val="24"/>
          <w:lang w:eastAsia="ru-RU"/>
        </w:rPr>
        <w:t>Договору, которые</w:t>
      </w:r>
      <w:r w:rsidRPr="00F04A71">
        <w:rPr>
          <w:rFonts w:ascii="Times New Roman" w:hAnsi="Times New Roman" w:cs="Times New Roman"/>
          <w:sz w:val="24"/>
          <w:szCs w:val="24"/>
          <w:lang w:eastAsia="ru-RU"/>
        </w:rPr>
        <w:t xml:space="preserve"> являются максимально возможными для Услуг.</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3.4. </w:t>
      </w:r>
      <w:permStart w:id="1947161908" w:edGrp="everyone"/>
      <w:r w:rsidRPr="00F04A71">
        <w:rPr>
          <w:rFonts w:ascii="Times New Roman"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504395" w:rsidRPr="00F04A71">
        <w:rPr>
          <w:rFonts w:ascii="Times New Roman" w:hAnsi="Times New Roman" w:cs="Times New Roman"/>
          <w:sz w:val="24"/>
          <w:szCs w:val="24"/>
          <w:lang w:eastAsia="ru-RU"/>
        </w:rPr>
        <w:t xml:space="preserve"> 25</w:t>
      </w:r>
      <w:r w:rsidR="00D505F4" w:rsidRPr="00F04A71">
        <w:rPr>
          <w:rFonts w:ascii="Times New Roman" w:hAnsi="Times New Roman" w:cs="Times New Roman"/>
          <w:sz w:val="24"/>
          <w:szCs w:val="24"/>
          <w:lang w:eastAsia="ru-RU"/>
        </w:rPr>
        <w:t xml:space="preserve"> (</w:t>
      </w:r>
      <w:r w:rsidR="00504395" w:rsidRPr="00F04A71">
        <w:rPr>
          <w:rFonts w:ascii="Times New Roman" w:hAnsi="Times New Roman" w:cs="Times New Roman"/>
          <w:sz w:val="24"/>
          <w:szCs w:val="24"/>
          <w:lang w:eastAsia="ru-RU"/>
        </w:rPr>
        <w:t>двадцать пять</w:t>
      </w:r>
      <w:r w:rsidR="00D505F4" w:rsidRPr="00F04A71">
        <w:rPr>
          <w:rFonts w:ascii="Times New Roman" w:hAnsi="Times New Roman" w:cs="Times New Roman"/>
          <w:sz w:val="24"/>
          <w:szCs w:val="24"/>
          <w:lang w:eastAsia="ru-RU"/>
        </w:rPr>
        <w:t xml:space="preserve">) </w:t>
      </w:r>
      <w:r w:rsidR="00A06A85" w:rsidRPr="00F04A71">
        <w:rPr>
          <w:rFonts w:ascii="Times New Roman" w:hAnsi="Times New Roman" w:cs="Times New Roman"/>
          <w:sz w:val="24"/>
          <w:szCs w:val="24"/>
          <w:lang w:eastAsia="ru-RU"/>
        </w:rPr>
        <w:t>календарных</w:t>
      </w:r>
      <w:r w:rsidR="001A0BF7"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дней со дня подписания Акта по соответствующей Заявке, на основании оригинала счета</w:t>
      </w:r>
      <w:r w:rsidR="001A0BF7" w:rsidRPr="00F04A71">
        <w:rPr>
          <w:rFonts w:ascii="Times New Roman" w:hAnsi="Times New Roman" w:cs="Times New Roman"/>
          <w:sz w:val="24"/>
          <w:szCs w:val="24"/>
          <w:lang w:eastAsia="ru-RU"/>
        </w:rPr>
        <w:t>, полученного в порядке 2.1.5</w:t>
      </w:r>
      <w:r w:rsidRPr="00F04A71">
        <w:rPr>
          <w:rFonts w:ascii="Times New Roman" w:hAnsi="Times New Roman" w:cs="Times New Roman"/>
          <w:sz w:val="24"/>
          <w:szCs w:val="24"/>
          <w:lang w:eastAsia="ru-RU"/>
        </w:rPr>
        <w:t>.</w:t>
      </w:r>
      <w:permEnd w:id="1947161908"/>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 xml:space="preserve">Расчеты между Сторонами производятся в Российских Рублях. </w:t>
      </w:r>
      <w:r w:rsidRPr="00F04A71">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6</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w:t>
      </w:r>
      <w:r w:rsidRPr="00F04A71">
        <w:rPr>
          <w:rFonts w:ascii="Times New Roman" w:hAnsi="Times New Roman" w:cs="Times New Roman"/>
          <w:sz w:val="24"/>
          <w:szCs w:val="24"/>
          <w:lang w:eastAsia="ru-RU"/>
        </w:rPr>
        <w:lastRenderedPageBreak/>
        <w:t>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7</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8</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1C45DD" w:rsidRPr="00F04A71" w:rsidRDefault="001C45DD" w:rsidP="00BB08D7">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lang w:eastAsia="ru-RU"/>
        </w:rPr>
        <w:t xml:space="preserve">3.9. </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721DA" w:rsidRPr="00F04A71" w:rsidRDefault="004721DA"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rPr>
        <w:t>3.10.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p>
    <w:p w:rsidR="000443E1" w:rsidRPr="00F04A71" w:rsidRDefault="000443E1" w:rsidP="00F9078A">
      <w:pPr>
        <w:widowControl w:val="0"/>
        <w:numPr>
          <w:ilvl w:val="0"/>
          <w:numId w:val="30"/>
        </w:num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ПОРЯДОК СДАЧИ И ПРИЕМКИ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Заказчик в течение 5 (пяти) рабочих дней со дня получения Акта в порядке п. 2.1.</w:t>
      </w:r>
      <w:r w:rsidR="00C0057A" w:rsidRPr="00F04A71">
        <w:rPr>
          <w:rFonts w:ascii="Times New Roman" w:hAnsi="Times New Roman" w:cs="Times New Roman"/>
          <w:sz w:val="24"/>
          <w:szCs w:val="24"/>
          <w:lang w:eastAsia="ru-RU"/>
        </w:rPr>
        <w:t xml:space="preserve">5. </w:t>
      </w:r>
      <w:r w:rsidRPr="00F04A71">
        <w:rPr>
          <w:rFonts w:ascii="Times New Roman" w:hAnsi="Times New Roman" w:cs="Times New Roman"/>
          <w:sz w:val="24"/>
          <w:szCs w:val="24"/>
          <w:lang w:eastAsia="ru-RU"/>
        </w:rPr>
        <w:t>Договора, подписывает Акт, либо направляет мотивированный отказ от его подписания.</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В случае </w:t>
      </w:r>
      <w:r w:rsidR="00295AD0" w:rsidRPr="00F04A71">
        <w:rPr>
          <w:rFonts w:ascii="Times New Roman" w:hAnsi="Times New Roman"/>
          <w:sz w:val="24"/>
          <w:szCs w:val="24"/>
        </w:rPr>
        <w:t xml:space="preserve">несоответствия Услуг требованиям Технического задания, а также другим условиям </w:t>
      </w:r>
      <w:proofErr w:type="gramStart"/>
      <w:r w:rsidR="00295AD0" w:rsidRPr="00F04A71">
        <w:rPr>
          <w:rFonts w:ascii="Times New Roman" w:hAnsi="Times New Roman"/>
          <w:sz w:val="24"/>
          <w:szCs w:val="24"/>
        </w:rPr>
        <w:t xml:space="preserve">Договора, </w:t>
      </w:r>
      <w:r w:rsidRPr="00F04A71">
        <w:rPr>
          <w:rFonts w:ascii="Times New Roman" w:hAnsi="Times New Roman" w:cs="Times New Roman"/>
          <w:sz w:val="24"/>
          <w:szCs w:val="24"/>
          <w:lang w:eastAsia="ru-RU"/>
        </w:rPr>
        <w:t xml:space="preserve"> Заказчик</w:t>
      </w:r>
      <w:proofErr w:type="gramEnd"/>
      <w:r w:rsidRPr="00F04A71">
        <w:rPr>
          <w:rFonts w:ascii="Times New Roman" w:hAnsi="Times New Roman" w:cs="Times New Roman"/>
          <w:sz w:val="24"/>
          <w:szCs w:val="24"/>
          <w:lang w:eastAsia="ru-RU"/>
        </w:rPr>
        <w:t xml:space="preserve"> </w:t>
      </w:r>
      <w:r w:rsidR="00295AD0" w:rsidRPr="00F04A71">
        <w:rPr>
          <w:rFonts w:ascii="Times New Roman" w:hAnsi="Times New Roman" w:cs="Times New Roman"/>
          <w:sz w:val="24"/>
          <w:szCs w:val="24"/>
          <w:lang w:eastAsia="ru-RU"/>
        </w:rPr>
        <w:t xml:space="preserve">направляет </w:t>
      </w:r>
      <w:r w:rsidRPr="00F04A71">
        <w:rPr>
          <w:rFonts w:ascii="Times New Roman" w:hAnsi="Times New Roman" w:cs="Times New Roman"/>
          <w:sz w:val="24"/>
          <w:szCs w:val="24"/>
          <w:lang w:eastAsia="ru-RU"/>
        </w:rPr>
        <w:t>Исполнителю письменн</w:t>
      </w:r>
      <w:r w:rsidR="00295AD0" w:rsidRPr="00F04A71">
        <w:rPr>
          <w:rFonts w:ascii="Times New Roman" w:hAnsi="Times New Roman" w:cs="Times New Roman"/>
          <w:sz w:val="24"/>
          <w:szCs w:val="24"/>
          <w:lang w:eastAsia="ru-RU"/>
        </w:rPr>
        <w:t>ы</w:t>
      </w:r>
      <w:r w:rsidR="00F925FE" w:rsidRPr="00F04A71">
        <w:rPr>
          <w:rFonts w:ascii="Times New Roman" w:hAnsi="Times New Roman" w:cs="Times New Roman"/>
          <w:sz w:val="24"/>
          <w:szCs w:val="24"/>
          <w:lang w:eastAsia="ru-RU"/>
        </w:rPr>
        <w:t>й</w:t>
      </w:r>
      <w:r w:rsidRPr="00F04A71">
        <w:rPr>
          <w:rFonts w:ascii="Times New Roman" w:hAnsi="Times New Roman" w:cs="Times New Roman"/>
          <w:sz w:val="24"/>
          <w:szCs w:val="24"/>
          <w:lang w:eastAsia="ru-RU"/>
        </w:rPr>
        <w:t xml:space="preserve"> мотивированный отказ от подписания Акта, на основании которого Сторонами</w:t>
      </w:r>
      <w:r w:rsidR="00EA32A7"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w:t>
      </w:r>
      <w:r w:rsidR="00EA32A7" w:rsidRPr="00F04A71">
        <w:rPr>
          <w:rFonts w:ascii="Times New Roman" w:hAnsi="Times New Roman" w:cs="Times New Roman"/>
          <w:sz w:val="24"/>
          <w:szCs w:val="24"/>
          <w:lang w:eastAsia="ru-RU"/>
        </w:rPr>
        <w:t xml:space="preserve">в срок не более 3 (трех) дней с момента </w:t>
      </w:r>
      <w:r w:rsidR="00F925FE" w:rsidRPr="00F04A71">
        <w:rPr>
          <w:rFonts w:ascii="Times New Roman" w:hAnsi="Times New Roman" w:cs="Times New Roman"/>
          <w:sz w:val="24"/>
          <w:szCs w:val="24"/>
          <w:lang w:eastAsia="ru-RU"/>
        </w:rPr>
        <w:t>получения Исполнителем</w:t>
      </w:r>
      <w:r w:rsidR="00EA32A7" w:rsidRPr="00F04A71">
        <w:rPr>
          <w:rFonts w:ascii="Times New Roman" w:hAnsi="Times New Roman" w:cs="Times New Roman"/>
          <w:sz w:val="24"/>
          <w:szCs w:val="24"/>
          <w:lang w:eastAsia="ru-RU"/>
        </w:rPr>
        <w:t xml:space="preserve"> мотивированного отказа, </w:t>
      </w:r>
      <w:r w:rsidRPr="00F04A71">
        <w:rPr>
          <w:rFonts w:ascii="Times New Roman" w:hAnsi="Times New Roman" w:cs="Times New Roman"/>
          <w:sz w:val="24"/>
          <w:szCs w:val="24"/>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04A71">
        <w:rPr>
          <w:rFonts w:ascii="Times New Roman" w:eastAsia="Times New Roman" w:hAnsi="Times New Roman" w:cs="Times New Roman"/>
          <w:sz w:val="24"/>
          <w:szCs w:val="24"/>
          <w:lang w:eastAsia="ru-RU"/>
        </w:rPr>
        <w:t xml:space="preserve">После такого устранения Акт подписывается Сторонами в сроки и </w:t>
      </w:r>
      <w:proofErr w:type="gramStart"/>
      <w:r w:rsidR="00F925FE" w:rsidRPr="00F04A71">
        <w:rPr>
          <w:rFonts w:ascii="Times New Roman" w:eastAsia="Times New Roman" w:hAnsi="Times New Roman" w:cs="Times New Roman"/>
          <w:sz w:val="24"/>
          <w:szCs w:val="24"/>
          <w:lang w:eastAsia="ru-RU"/>
        </w:rPr>
        <w:t>в порядке</w:t>
      </w:r>
      <w:proofErr w:type="gramEnd"/>
      <w:r w:rsidR="00F925FE" w:rsidRPr="00F04A71">
        <w:rPr>
          <w:rFonts w:ascii="Times New Roman" w:eastAsia="Times New Roman" w:hAnsi="Times New Roman" w:cs="Times New Roman"/>
          <w:sz w:val="24"/>
          <w:szCs w:val="24"/>
          <w:lang w:eastAsia="ru-RU"/>
        </w:rPr>
        <w:t xml:space="preserve"> предусмотренном п.4.2. Договора</w:t>
      </w:r>
      <w:r w:rsidRPr="00F04A71">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Услуги по соответствующей Заявке считаются оказанными Исполнителем с момента подписания </w:t>
      </w:r>
      <w:proofErr w:type="gramStart"/>
      <w:r w:rsidRPr="00F04A71">
        <w:rPr>
          <w:rFonts w:ascii="Times New Roman" w:hAnsi="Times New Roman" w:cs="Times New Roman"/>
          <w:sz w:val="24"/>
          <w:szCs w:val="24"/>
          <w:lang w:eastAsia="ru-RU"/>
        </w:rPr>
        <w:t>Сторонами  Акта</w:t>
      </w:r>
      <w:proofErr w:type="gramEnd"/>
      <w:r w:rsidRPr="00F04A71">
        <w:rPr>
          <w:rFonts w:ascii="Times New Roman" w:hAnsi="Times New Roman" w:cs="Times New Roman"/>
          <w:sz w:val="24"/>
          <w:szCs w:val="24"/>
          <w:lang w:eastAsia="ru-RU"/>
        </w:rPr>
        <w:t xml:space="preserve"> по соответствующей Заявке.</w:t>
      </w:r>
    </w:p>
    <w:p w:rsidR="000443E1" w:rsidRPr="00F04A71" w:rsidRDefault="000443E1" w:rsidP="00BB08D7">
      <w:pPr>
        <w:widowControl w:val="0"/>
        <w:spacing w:after="0" w:line="240" w:lineRule="auto"/>
        <w:jc w:val="both"/>
        <w:rPr>
          <w:rFonts w:ascii="Times New Roman" w:hAnsi="Times New Roman" w:cs="Times New Roman"/>
          <w:b/>
          <w:bCs/>
          <w:sz w:val="24"/>
          <w:szCs w:val="24"/>
          <w:lang w:eastAsia="ru-RU"/>
        </w:rPr>
      </w:pPr>
    </w:p>
    <w:p w:rsidR="000443E1" w:rsidRPr="00F04A71" w:rsidRDefault="000443E1" w:rsidP="00F9078A">
      <w:pPr>
        <w:numPr>
          <w:ilvl w:val="0"/>
          <w:numId w:val="31"/>
        </w:num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КОНФИДЕНЦИАЛЬНОСТЬ</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во время ее раскрытия является публично известной;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получена от любого третьего лица на законных основаниях;</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F04A71">
        <w:rPr>
          <w:rFonts w:ascii="Times New Roman" w:hAnsi="Times New Roman" w:cs="Times New Roman"/>
          <w:sz w:val="24"/>
          <w:szCs w:val="24"/>
          <w:lang w:eastAsia="ru-RU"/>
        </w:rPr>
        <w:t>я</w:t>
      </w:r>
      <w:r w:rsidRPr="00F04A71">
        <w:rPr>
          <w:rFonts w:ascii="Times New Roman" w:hAnsi="Times New Roman" w:cs="Times New Roman"/>
          <w:sz w:val="24"/>
          <w:szCs w:val="24"/>
          <w:lang w:eastAsia="ru-RU"/>
        </w:rPr>
        <w:t xml:space="preserve"> арбитражного суда.</w:t>
      </w:r>
    </w:p>
    <w:p w:rsidR="000443E1" w:rsidRPr="00F04A71" w:rsidRDefault="000443E1" w:rsidP="00BB08D7">
      <w:pPr>
        <w:spacing w:before="60" w:after="20" w:line="240" w:lineRule="auto"/>
        <w:ind w:left="454"/>
        <w:rPr>
          <w:rFonts w:ascii="Times New Roman" w:hAnsi="Times New Roman" w:cs="Times New Roman"/>
          <w:b/>
          <w:bCs/>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6.</w:t>
      </w:r>
      <w:r w:rsidRPr="00F04A71">
        <w:rPr>
          <w:rFonts w:ascii="Times New Roman" w:hAnsi="Times New Roman" w:cs="Times New Roman"/>
          <w:b/>
          <w:bCs/>
          <w:sz w:val="24"/>
          <w:szCs w:val="24"/>
          <w:lang w:eastAsia="ru-RU"/>
        </w:rPr>
        <w:tab/>
        <w:t>ОСНОВАНИЯ ИЗМЕНЕНИЯ И РАСТОРЖЕНИЯ ДОГОВОРА</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6.1.</w:t>
      </w:r>
      <w:r w:rsidRPr="00F04A71">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6.2.Настоящий Договор может быть расторгнут по соглашению Сторон.</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6.3.</w:t>
      </w:r>
      <w:r w:rsidRPr="00F04A71">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854549838" w:edGrp="everyone"/>
      <w:r w:rsidR="0069152C" w:rsidRPr="00F04A71">
        <w:rPr>
          <w:rFonts w:ascii="Times New Roman" w:hAnsi="Times New Roman" w:cs="Times New Roman"/>
          <w:sz w:val="24"/>
          <w:szCs w:val="24"/>
          <w:lang w:eastAsia="ru-RU"/>
        </w:rPr>
        <w:t>10</w:t>
      </w:r>
      <w:r w:rsidRPr="00F04A71">
        <w:rPr>
          <w:rFonts w:ascii="Times New Roman" w:hAnsi="Times New Roman" w:cs="Times New Roman"/>
          <w:sz w:val="24"/>
          <w:szCs w:val="24"/>
          <w:lang w:eastAsia="ru-RU"/>
        </w:rPr>
        <w:t xml:space="preserve"> </w:t>
      </w:r>
      <w:permEnd w:id="1854549838"/>
      <w:r w:rsidRPr="00F04A71">
        <w:rPr>
          <w:rFonts w:ascii="Times New Roman" w:hAnsi="Times New Roman" w:cs="Times New Roman"/>
          <w:sz w:val="24"/>
          <w:szCs w:val="24"/>
          <w:lang w:eastAsia="ru-RU"/>
        </w:rPr>
        <w:t xml:space="preserve">рабочих дней с </w:t>
      </w:r>
      <w:permStart w:id="295398470" w:edGrp="everyone"/>
      <w:r w:rsidR="0069152C" w:rsidRPr="00F04A71">
        <w:rPr>
          <w:rFonts w:ascii="Times New Roman" w:hAnsi="Times New Roman" w:cs="Times New Roman"/>
          <w:sz w:val="24"/>
          <w:szCs w:val="24"/>
          <w:lang w:eastAsia="ru-RU"/>
        </w:rPr>
        <w:t>даты расторжения договора</w:t>
      </w:r>
      <w:r w:rsidRPr="00F04A71">
        <w:rPr>
          <w:rFonts w:ascii="Times New Roman" w:hAnsi="Times New Roman" w:cs="Times New Roman"/>
          <w:sz w:val="24"/>
          <w:szCs w:val="24"/>
          <w:lang w:eastAsia="ru-RU"/>
        </w:rPr>
        <w:t>_</w:t>
      </w:r>
      <w:permEnd w:id="295398470"/>
      <w:r w:rsidRPr="00F04A71">
        <w:rPr>
          <w:rFonts w:ascii="Times New Roman" w:hAnsi="Times New Roman" w:cs="Times New Roman"/>
          <w:sz w:val="24"/>
          <w:szCs w:val="24"/>
          <w:lang w:eastAsia="ru-RU"/>
        </w:rPr>
        <w:t>.</w:t>
      </w:r>
    </w:p>
    <w:p w:rsidR="000443E1" w:rsidRPr="00F04A71" w:rsidRDefault="000443E1" w:rsidP="00BB08D7">
      <w:pPr>
        <w:widowControl w:val="0"/>
        <w:spacing w:after="0" w:line="240" w:lineRule="auto"/>
        <w:ind w:left="426" w:hanging="426"/>
        <w:jc w:val="both"/>
        <w:rPr>
          <w:rFonts w:ascii="Times New Roman" w:hAnsi="Times New Roman" w:cs="Times New Roman"/>
          <w:b/>
          <w:bCs/>
          <w:sz w:val="24"/>
          <w:szCs w:val="24"/>
          <w:lang w:eastAsia="ru-RU"/>
        </w:rPr>
      </w:pPr>
    </w:p>
    <w:p w:rsidR="000443E1" w:rsidRPr="00F04A71" w:rsidRDefault="000443E1" w:rsidP="00BB08D7">
      <w:p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7.</w:t>
      </w:r>
      <w:r w:rsidRPr="00F04A71">
        <w:rPr>
          <w:rFonts w:ascii="Times New Roman" w:hAnsi="Times New Roman" w:cs="Times New Roman"/>
          <w:b/>
          <w:bCs/>
          <w:sz w:val="24"/>
          <w:szCs w:val="24"/>
          <w:lang w:eastAsia="ru-RU"/>
        </w:rPr>
        <w:tab/>
        <w:t>ОТВЕТСТВЕННОСТЬ СТОРОН</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7.1.</w:t>
      </w:r>
      <w:r w:rsidRPr="00F04A71">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7.2.</w:t>
      </w:r>
      <w:r w:rsidRPr="00F04A71">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381423310" w:edGrp="everyone"/>
      <w:r w:rsidRPr="00F04A71">
        <w:rPr>
          <w:rFonts w:ascii="Times New Roman" w:hAnsi="Times New Roman" w:cs="Times New Roman"/>
          <w:sz w:val="24"/>
          <w:szCs w:val="24"/>
          <w:lang w:eastAsia="ru-RU"/>
        </w:rPr>
        <w:t>0,1 % (0,1 процента)</w:t>
      </w:r>
      <w:permEnd w:id="381423310"/>
      <w:r w:rsidR="003E5059"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процента от стоимости Услуг по соответствующей Заявке к Договору за каждый день просрочки.</w:t>
      </w:r>
    </w:p>
    <w:p w:rsidR="000443E1" w:rsidRPr="00F04A71" w:rsidRDefault="000443E1" w:rsidP="0010080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7.3.</w:t>
      </w:r>
      <w:r w:rsidRPr="00F04A71">
        <w:rPr>
          <w:rFonts w:ascii="Times New Roman" w:hAnsi="Times New Roman" w:cs="Times New Roman"/>
          <w:sz w:val="24"/>
          <w:szCs w:val="24"/>
          <w:lang w:eastAsia="ru-RU"/>
        </w:rPr>
        <w:tab/>
        <w:t>Исполнитель вправе требовать от Заказчика выплаты неустойки в размере</w:t>
      </w:r>
      <w:r w:rsidR="00EB5511" w:rsidRPr="00F04A71">
        <w:rPr>
          <w:rFonts w:ascii="Times New Roman" w:hAnsi="Times New Roman" w:cs="Times New Roman"/>
          <w:sz w:val="24"/>
          <w:szCs w:val="24"/>
          <w:lang w:eastAsia="ru-RU"/>
        </w:rPr>
        <w:t xml:space="preserve"> </w:t>
      </w:r>
      <w:r w:rsidR="00EB5511" w:rsidRPr="00F04A71">
        <w:rPr>
          <w:rFonts w:ascii="Times New Roman" w:eastAsia="Times New Roman" w:hAnsi="Times New Roman" w:cs="Times New Roman"/>
          <w:sz w:val="24"/>
          <w:szCs w:val="24"/>
          <w:lang w:eastAsia="ru-RU"/>
        </w:rPr>
        <w:t>1/365 действующей ставки рефинансирования ЦБ РФ</w:t>
      </w:r>
      <w:r w:rsidRPr="00F04A71">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F04A71">
        <w:rPr>
          <w:rFonts w:ascii="Times New Roman" w:hAnsi="Times New Roman" w:cs="Times New Roman"/>
          <w:sz w:val="24"/>
          <w:szCs w:val="24"/>
          <w:lang w:eastAsia="ru-RU"/>
        </w:rPr>
        <w:t>4</w:t>
      </w:r>
      <w:r w:rsidRPr="00F04A71">
        <w:rPr>
          <w:rFonts w:ascii="Times New Roman" w:hAnsi="Times New Roman" w:cs="Times New Roman"/>
          <w:sz w:val="24"/>
          <w:szCs w:val="24"/>
          <w:lang w:eastAsia="ru-RU"/>
        </w:rPr>
        <w:t xml:space="preserve">. Договора. </w:t>
      </w:r>
      <w:r w:rsidR="003E5059" w:rsidRPr="00F04A71">
        <w:rPr>
          <w:rFonts w:ascii="Times New Roman" w:hAnsi="Times New Roman" w:cs="Times New Roman"/>
          <w:sz w:val="24"/>
          <w:szCs w:val="24"/>
          <w:lang w:eastAsia="ru-RU"/>
        </w:rPr>
        <w:t>В случае, если За</w:t>
      </w:r>
      <w:r w:rsidR="00552DF4" w:rsidRPr="00F04A71">
        <w:rPr>
          <w:rFonts w:ascii="Times New Roman" w:hAnsi="Times New Roman" w:cs="Times New Roman"/>
          <w:sz w:val="24"/>
          <w:szCs w:val="24"/>
          <w:lang w:eastAsia="ru-RU"/>
        </w:rPr>
        <w:t>явкой</w:t>
      </w:r>
      <w:r w:rsidR="003E5059" w:rsidRPr="00F04A71">
        <w:rPr>
          <w:rFonts w:ascii="Times New Roman" w:hAnsi="Times New Roman" w:cs="Times New Roman"/>
          <w:sz w:val="24"/>
          <w:szCs w:val="24"/>
          <w:lang w:eastAsia="ru-RU"/>
        </w:rPr>
        <w:t xml:space="preserve"> предусмотрена выплата аванса, з</w:t>
      </w:r>
      <w:r w:rsidRPr="00F04A71">
        <w:rPr>
          <w:rFonts w:ascii="Times New Roman" w:hAnsi="Times New Roman" w:cs="Times New Roman"/>
          <w:sz w:val="24"/>
          <w:szCs w:val="24"/>
          <w:lang w:eastAsia="ru-RU"/>
        </w:rPr>
        <w:t xml:space="preserve">а просрочку оплаты Заказчиком аванса (предоплаты) неустойка не начисляется и не уплачивается.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7.4.</w:t>
      </w:r>
      <w:r w:rsidRPr="00F04A71">
        <w:rPr>
          <w:rFonts w:ascii="Times New Roman" w:hAnsi="Times New Roman" w:cs="Times New Roman"/>
          <w:sz w:val="24"/>
          <w:szCs w:val="24"/>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92164154" w:edGrp="everyone"/>
      <w:r w:rsidR="00E648DD" w:rsidRPr="00F04A71">
        <w:rPr>
          <w:rFonts w:ascii="Times New Roman" w:hAnsi="Times New Roman" w:cs="Times New Roman"/>
          <w:sz w:val="24"/>
          <w:szCs w:val="24"/>
          <w:lang w:eastAsia="ru-RU"/>
        </w:rPr>
        <w:t xml:space="preserve">5 % (пяти </w:t>
      </w:r>
      <w:r w:rsidR="000E4BB7" w:rsidRPr="00F04A71">
        <w:rPr>
          <w:rFonts w:ascii="Times New Roman" w:hAnsi="Times New Roman" w:cs="Times New Roman"/>
          <w:sz w:val="24"/>
          <w:szCs w:val="24"/>
          <w:lang w:eastAsia="ru-RU"/>
        </w:rPr>
        <w:t>процентов) от</w:t>
      </w:r>
      <w:r w:rsidRPr="00F04A71">
        <w:rPr>
          <w:rFonts w:ascii="Times New Roman" w:hAnsi="Times New Roman" w:cs="Times New Roman"/>
          <w:sz w:val="24"/>
          <w:szCs w:val="24"/>
          <w:lang w:eastAsia="ru-RU"/>
        </w:rPr>
        <w:t xml:space="preserve"> стоимости Услуг по соответствующей Заявке</w:t>
      </w:r>
      <w:permEnd w:id="92164154"/>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7.5.</w:t>
      </w:r>
      <w:r w:rsidRPr="00F04A71">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F04A71">
        <w:rPr>
          <w:rFonts w:ascii="Times New Roman" w:hAnsi="Times New Roman" w:cs="Times New Roman"/>
          <w:sz w:val="24"/>
          <w:szCs w:val="24"/>
          <w:lang w:eastAsia="ru-RU"/>
        </w:rPr>
        <w:t>Заявке</w:t>
      </w:r>
      <w:r w:rsidRPr="00F04A71">
        <w:rPr>
          <w:rFonts w:ascii="Times New Roman" w:hAnsi="Times New Roman" w:cs="Times New Roman"/>
          <w:sz w:val="24"/>
          <w:szCs w:val="24"/>
          <w:lang w:eastAsia="ru-RU"/>
        </w:rPr>
        <w:t xml:space="preserve">, а также выплаты неустойки в размере </w:t>
      </w:r>
      <w:permStart w:id="1656644867" w:edGrp="everyone"/>
      <w:r w:rsidRPr="00F04A71">
        <w:rPr>
          <w:rFonts w:ascii="Times New Roman" w:hAnsi="Times New Roman" w:cs="Times New Roman"/>
          <w:sz w:val="24"/>
          <w:szCs w:val="24"/>
          <w:lang w:eastAsia="ru-RU"/>
        </w:rPr>
        <w:t xml:space="preserve">0,3% </w:t>
      </w:r>
      <w:permEnd w:id="1656644867"/>
      <w:r w:rsidRPr="00F04A71">
        <w:rPr>
          <w:rFonts w:ascii="Times New Roman" w:hAnsi="Times New Roman" w:cs="Times New Roman"/>
          <w:sz w:val="24"/>
          <w:szCs w:val="24"/>
          <w:lang w:eastAsia="ru-RU"/>
        </w:rPr>
        <w:t>от Цены Договора (п.3.1.Договора).</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bookmarkStart w:id="1" w:name="_Ref77655054"/>
      <w:r w:rsidRPr="00F04A71">
        <w:rPr>
          <w:rFonts w:ascii="Times New Roman" w:hAnsi="Times New Roman" w:cs="Times New Roman"/>
          <w:sz w:val="24"/>
          <w:szCs w:val="24"/>
          <w:lang w:eastAsia="ru-RU"/>
        </w:rPr>
        <w:t>7.7.</w:t>
      </w:r>
      <w:r w:rsidRPr="00F04A71">
        <w:rPr>
          <w:rFonts w:ascii="Times New Roman" w:hAnsi="Times New Roman" w:cs="Times New Roman"/>
          <w:sz w:val="24"/>
          <w:szCs w:val="24"/>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F04A71">
        <w:rPr>
          <w:rFonts w:ascii="Times New Roman" w:hAnsi="Times New Roman" w:cs="Times New Roman"/>
          <w:sz w:val="24"/>
          <w:szCs w:val="24"/>
          <w:lang w:eastAsia="ru-RU"/>
        </w:rPr>
        <w:t>Если  письменная</w:t>
      </w:r>
      <w:proofErr w:type="gramEnd"/>
      <w:r w:rsidRPr="00F04A71">
        <w:rPr>
          <w:rFonts w:ascii="Times New Roman" w:hAnsi="Times New Roman" w:cs="Times New Roman"/>
          <w:sz w:val="24"/>
          <w:szCs w:val="24"/>
          <w:lang w:eastAsia="ru-RU"/>
        </w:rPr>
        <w:t xml:space="preserve"> претензия одной Стороны не будет направлена в адрес другой Стороны, неустойка не начисляется и не уплачивается.</w:t>
      </w:r>
      <w:bookmarkEnd w:id="1"/>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7.8.</w:t>
      </w:r>
      <w:r w:rsidRPr="00F04A71">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F04A71" w:rsidRDefault="000443E1" w:rsidP="00BB08D7">
      <w:pPr>
        <w:spacing w:after="0" w:line="240" w:lineRule="auto"/>
        <w:ind w:left="454"/>
        <w:jc w:val="both"/>
        <w:rPr>
          <w:rFonts w:ascii="Times New Roman" w:hAnsi="Times New Roman" w:cs="Times New Roman"/>
          <w:sz w:val="24"/>
          <w:szCs w:val="24"/>
          <w:lang w:eastAsia="ru-RU"/>
        </w:rPr>
      </w:pPr>
    </w:p>
    <w:p w:rsidR="000443E1" w:rsidRPr="00F04A71" w:rsidRDefault="000443E1" w:rsidP="00BB08D7">
      <w:pPr>
        <w:widowControl w:val="0"/>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8.</w:t>
      </w:r>
      <w:r w:rsidRPr="00F04A71">
        <w:rPr>
          <w:rFonts w:ascii="Times New Roman" w:hAnsi="Times New Roman" w:cs="Times New Roman"/>
          <w:b/>
          <w:bCs/>
          <w:sz w:val="24"/>
          <w:szCs w:val="24"/>
          <w:lang w:eastAsia="ru-RU"/>
        </w:rPr>
        <w:tab/>
        <w:t>ПОРЯДОК РАССМОТРЕНИЯ СПОРОВ</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8.1.</w:t>
      </w:r>
      <w:r w:rsidRPr="00F04A71">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8.2.</w:t>
      </w:r>
      <w:r w:rsidRPr="00F04A71">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8.3.</w:t>
      </w:r>
      <w:r w:rsidRPr="00F04A71">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w:t>
      </w:r>
      <w:r w:rsidR="00CA74A8" w:rsidRPr="00F04A71">
        <w:rPr>
          <w:rFonts w:ascii="Times New Roman" w:hAnsi="Times New Roman" w:cs="Times New Roman"/>
          <w:sz w:val="24"/>
          <w:szCs w:val="24"/>
          <w:lang w:eastAsia="ru-RU"/>
        </w:rPr>
        <w:t xml:space="preserve"> Республики Башкортостан</w:t>
      </w:r>
      <w:r w:rsidR="00823FB7" w:rsidRPr="00F04A71">
        <w:rPr>
          <w:i/>
          <w:iCs/>
          <w:sz w:val="24"/>
          <w:szCs w:val="24"/>
        </w:rPr>
        <w:t>.</w:t>
      </w:r>
    </w:p>
    <w:p w:rsidR="000443E1" w:rsidRPr="00F04A71" w:rsidRDefault="000443E1" w:rsidP="00BB08D7">
      <w:pPr>
        <w:widowControl w:val="0"/>
        <w:spacing w:after="0" w:line="240" w:lineRule="auto"/>
        <w:jc w:val="both"/>
        <w:rPr>
          <w:rFonts w:ascii="Times New Roman" w:hAnsi="Times New Roman" w:cs="Times New Roman"/>
          <w:b/>
          <w:bCs/>
          <w:sz w:val="24"/>
          <w:szCs w:val="24"/>
          <w:highlight w:val="yellow"/>
          <w:lang w:eastAsia="ru-RU"/>
        </w:rPr>
      </w:pPr>
    </w:p>
    <w:p w:rsidR="000443E1" w:rsidRPr="00F04A71" w:rsidRDefault="000443E1" w:rsidP="00BB08D7">
      <w:pPr>
        <w:widowControl w:val="0"/>
        <w:spacing w:after="0" w:line="36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9.</w:t>
      </w:r>
      <w:r w:rsidRPr="00F04A71">
        <w:rPr>
          <w:rFonts w:ascii="Times New Roman" w:hAnsi="Times New Roman" w:cs="Times New Roman"/>
          <w:b/>
          <w:bCs/>
          <w:sz w:val="24"/>
          <w:szCs w:val="24"/>
          <w:lang w:eastAsia="ru-RU"/>
        </w:rPr>
        <w:tab/>
        <w:t>ОБСТОЯТЕЛЬСТВА НЕПРЕОДОЛИМОЙ СИЛЫ</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9.1.</w:t>
      </w:r>
      <w:r w:rsidRPr="00F04A71">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9.2.</w:t>
      </w:r>
      <w:r w:rsidRPr="00F04A71">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9.3.</w:t>
      </w:r>
      <w:r w:rsidRPr="00F04A71">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9.4.</w:t>
      </w:r>
      <w:r w:rsidRPr="00F04A71">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10.</w:t>
      </w:r>
      <w:r w:rsidRPr="00F04A71">
        <w:rPr>
          <w:rFonts w:ascii="Times New Roman" w:hAnsi="Times New Roman" w:cs="Times New Roman"/>
          <w:b/>
          <w:bCs/>
          <w:sz w:val="24"/>
          <w:szCs w:val="24"/>
          <w:lang w:eastAsia="ru-RU"/>
        </w:rPr>
        <w:tab/>
        <w:t>ПРОЧИЕ УСЛОВИЯ</w:t>
      </w:r>
    </w:p>
    <w:p w:rsidR="00190CB6" w:rsidRPr="00F04A71" w:rsidRDefault="000443E1" w:rsidP="0069152C">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10.1.</w:t>
      </w:r>
      <w:r w:rsidRPr="00F04A71">
        <w:rPr>
          <w:rFonts w:ascii="Times New Roman" w:hAnsi="Times New Roman" w:cs="Times New Roman"/>
          <w:sz w:val="24"/>
          <w:szCs w:val="24"/>
          <w:lang w:eastAsia="ru-RU"/>
        </w:rPr>
        <w:tab/>
      </w:r>
      <w:permStart w:id="2122405002" w:edGrp="everyone"/>
      <w:r w:rsidR="00190CB6" w:rsidRPr="00F04A71">
        <w:rPr>
          <w:rFonts w:ascii="Times New Roman" w:hAnsi="Times New Roman" w:cs="Times New Roman"/>
          <w:sz w:val="24"/>
          <w:szCs w:val="24"/>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w:t>
      </w:r>
      <w:r w:rsidR="00E648DD" w:rsidRPr="00F04A71">
        <w:rPr>
          <w:rFonts w:ascii="Times New Roman" w:hAnsi="Times New Roman" w:cs="Times New Roman"/>
          <w:sz w:val="24"/>
          <w:szCs w:val="24"/>
          <w:lang w:eastAsia="ru-RU"/>
        </w:rPr>
        <w:t>Договору, но</w:t>
      </w:r>
      <w:r w:rsidR="00595668" w:rsidRPr="00F04A71">
        <w:rPr>
          <w:rFonts w:ascii="Times New Roman" w:hAnsi="Times New Roman" w:cs="Times New Roman"/>
          <w:sz w:val="24"/>
          <w:szCs w:val="24"/>
          <w:lang w:eastAsia="ru-RU"/>
        </w:rPr>
        <w:t xml:space="preserve"> не позднее «31» декабря 2018</w:t>
      </w:r>
      <w:r w:rsidR="00190CB6" w:rsidRPr="00F04A71">
        <w:rPr>
          <w:rFonts w:ascii="Times New Roman" w:hAnsi="Times New Roman" w:cs="Times New Roman"/>
          <w:sz w:val="24"/>
          <w:szCs w:val="24"/>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ermEnd w:id="2122405002"/>
    <w:p w:rsidR="00190CB6" w:rsidRPr="00F04A71" w:rsidRDefault="00190CB6" w:rsidP="00190CB6">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10.2.</w:t>
      </w:r>
      <w:r w:rsidRPr="00F04A71">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F04A71" w:rsidRDefault="000443E1" w:rsidP="00BB08D7">
      <w:pPr>
        <w:tabs>
          <w:tab w:val="left" w:pos="612"/>
        </w:tabs>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10.3.</w:t>
      </w:r>
      <w:r w:rsidRPr="00F04A71">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10.4.</w:t>
      </w:r>
      <w:r w:rsidRPr="00F04A71">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381647290" w:edGrp="everyone"/>
    </w:p>
    <w:p w:rsidR="00014FB8" w:rsidRPr="00F04A71" w:rsidRDefault="00014FB8"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10.5</w:t>
      </w:r>
      <w:r w:rsidRPr="00F04A71">
        <w:rPr>
          <w:rFonts w:ascii="Times New Roman" w:hAnsi="Times New Roman" w:cs="Times New Roman"/>
          <w:sz w:val="24"/>
          <w:szCs w:val="24"/>
          <w:lang w:eastAsia="ru-RU"/>
        </w:rPr>
        <w:tab/>
      </w:r>
      <w:proofErr w:type="gramStart"/>
      <w:r w:rsidRPr="00F04A71">
        <w:rPr>
          <w:rFonts w:ascii="Times New Roman" w:hAnsi="Times New Roman" w:cs="Times New Roman"/>
          <w:sz w:val="24"/>
          <w:szCs w:val="24"/>
          <w:lang w:eastAsia="ru-RU"/>
        </w:rPr>
        <w:t>В</w:t>
      </w:r>
      <w:proofErr w:type="gramEnd"/>
      <w:r w:rsidRPr="00F04A71">
        <w:rPr>
          <w:rFonts w:ascii="Times New Roman" w:hAnsi="Times New Roman" w:cs="Times New Roman"/>
          <w:sz w:val="24"/>
          <w:szCs w:val="24"/>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381647290"/>
    <w:p w:rsidR="00AF6D9E" w:rsidRPr="00F04A71" w:rsidRDefault="00AF6D9E" w:rsidP="00AF6D9E">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891506293" w:edGrp="everyone"/>
      <w:r w:rsidR="00504395" w:rsidRPr="00F04A71">
        <w:rPr>
          <w:rFonts w:ascii="Times New Roman" w:hAnsi="Times New Roman" w:cs="Times New Roman"/>
          <w:sz w:val="24"/>
          <w:szCs w:val="24"/>
          <w:lang w:eastAsia="ru-RU"/>
        </w:rPr>
        <w:t>6</w:t>
      </w:r>
      <w:permEnd w:id="891506293"/>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1028664784" w:edGrp="everyone"/>
      <w:r w:rsidR="00504395" w:rsidRPr="00F04A71">
        <w:rPr>
          <w:rFonts w:ascii="Times New Roman" w:hAnsi="Times New Roman" w:cs="Times New Roman"/>
          <w:sz w:val="24"/>
          <w:szCs w:val="24"/>
          <w:lang w:eastAsia="ru-RU"/>
        </w:rPr>
        <w:t>7</w:t>
      </w:r>
      <w:permEnd w:id="1028664784"/>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Неотъемлемой частью Договора являются:</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1 Техническое задание.</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2 Форма Заявки на оказание Услуг.</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3 Спецификация «Максимальная цена 1 единицы Услуги по отдельным категориям».</w:t>
      </w:r>
      <w:permStart w:id="1124166217" w:edGrp="everyone"/>
    </w:p>
    <w:p w:rsidR="000A651D" w:rsidRPr="00F04A71" w:rsidRDefault="000A651D" w:rsidP="000A651D">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4 «Антикоррупционная оговорка»</w:t>
      </w:r>
    </w:p>
    <w:p w:rsidR="003422D0" w:rsidRPr="00F04A71" w:rsidRDefault="003422D0" w:rsidP="00BB08D7">
      <w:pPr>
        <w:spacing w:after="0" w:line="240" w:lineRule="auto"/>
        <w:ind w:left="425" w:hanging="425"/>
        <w:jc w:val="both"/>
        <w:rPr>
          <w:rFonts w:ascii="Times New Roman" w:hAnsi="Times New Roman" w:cs="Times New Roman"/>
          <w:sz w:val="24"/>
          <w:szCs w:val="24"/>
          <w:lang w:eastAsia="ru-RU"/>
        </w:rPr>
      </w:pPr>
    </w:p>
    <w:permEnd w:id="1124166217"/>
    <w:p w:rsidR="00AF6D9E" w:rsidRPr="00F04A71" w:rsidRDefault="00AF6D9E" w:rsidP="00BB08D7">
      <w:pPr>
        <w:spacing w:after="0" w:line="240" w:lineRule="auto"/>
        <w:ind w:left="425" w:hanging="425"/>
        <w:jc w:val="both"/>
        <w:rPr>
          <w:rFonts w:ascii="Times New Roman" w:hAnsi="Times New Roman" w:cs="Times New Roman"/>
          <w:sz w:val="24"/>
          <w:szCs w:val="24"/>
          <w:lang w:eastAsia="ru-RU"/>
        </w:rPr>
      </w:pPr>
    </w:p>
    <w:p w:rsidR="000443E1" w:rsidRPr="00F04A71" w:rsidRDefault="000443E1" w:rsidP="00BB08D7">
      <w:pPr>
        <w:suppressAutoHyphens/>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rPr>
          <w:rFonts w:ascii="Times New Roman" w:hAnsi="Times New Roman" w:cs="Times New Roman"/>
          <w:sz w:val="24"/>
          <w:szCs w:val="24"/>
          <w:lang w:eastAsia="ru-RU"/>
        </w:rPr>
      </w:pPr>
    </w:p>
    <w:p w:rsidR="000443E1" w:rsidRPr="00F04A71" w:rsidRDefault="000443E1" w:rsidP="00BB08D7">
      <w:pPr>
        <w:spacing w:after="0" w:line="240" w:lineRule="auto"/>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11. </w:t>
      </w:r>
      <w:r w:rsidR="002A5352" w:rsidRPr="00F04A71">
        <w:rPr>
          <w:rFonts w:ascii="Times New Roman" w:hAnsi="Times New Roman" w:cs="Times New Roman"/>
          <w:sz w:val="24"/>
          <w:szCs w:val="24"/>
          <w:lang w:eastAsia="ru-RU"/>
        </w:rPr>
        <w:t>Р</w:t>
      </w:r>
      <w:r w:rsidRPr="00F04A71">
        <w:rPr>
          <w:rFonts w:ascii="Times New Roman" w:hAnsi="Times New Roman" w:cs="Times New Roman"/>
          <w:sz w:val="24"/>
          <w:szCs w:val="24"/>
          <w:lang w:eastAsia="ru-RU"/>
        </w:rPr>
        <w:t>еквизиты и адреса сторон:</w:t>
      </w:r>
    </w:p>
    <w:p w:rsidR="002A5352" w:rsidRPr="00F04A71" w:rsidRDefault="002A5352" w:rsidP="002A5352">
      <w:p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Заказчик                                                                        Исполнитель</w:t>
      </w:r>
    </w:p>
    <w:p w:rsidR="002A5352" w:rsidRPr="00F04A71" w:rsidRDefault="002A5352" w:rsidP="002A5352">
      <w:pPr>
        <w:spacing w:after="0" w:line="240" w:lineRule="auto"/>
        <w:rPr>
          <w:rFonts w:ascii="Times New Roman" w:hAnsi="Times New Roman" w:cs="Times New Roman"/>
          <w:b/>
          <w:bCs/>
          <w:sz w:val="24"/>
          <w:szCs w:val="24"/>
          <w:lang w:eastAsia="ru-RU"/>
        </w:rPr>
      </w:pPr>
    </w:p>
    <w:p w:rsidR="002A5352" w:rsidRPr="00F04A71"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F04A71" w:rsidTr="002A5352">
        <w:tc>
          <w:tcPr>
            <w:tcW w:w="4603"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381826038" w:edGrp="everyone"/>
            <w:r w:rsidRPr="00F04A71">
              <w:rPr>
                <w:rFonts w:ascii="Times New Roman" w:eastAsia="Times New Roman" w:hAnsi="Times New Roman" w:cs="Times New Roman"/>
                <w:sz w:val="24"/>
                <w:szCs w:val="24"/>
                <w:lang w:eastAsia="ar-SA"/>
              </w:rPr>
              <w:t xml:space="preserve">ИНН/КПП </w:t>
            </w:r>
            <w:r w:rsidR="00E648DD" w:rsidRPr="00F04A71">
              <w:rPr>
                <w:rFonts w:ascii="Times New Roman" w:eastAsia="Times New Roman" w:hAnsi="Times New Roman" w:cs="Times New Roman"/>
                <w:sz w:val="24"/>
                <w:szCs w:val="24"/>
                <w:lang w:eastAsia="ar-SA"/>
              </w:rPr>
              <w:t>0274018377</w:t>
            </w:r>
            <w:r w:rsidR="000E4BB7" w:rsidRPr="00F04A71">
              <w:rPr>
                <w:rFonts w:ascii="Times New Roman" w:eastAsia="Times New Roman" w:hAnsi="Times New Roman" w:cs="Times New Roman"/>
                <w:sz w:val="24"/>
                <w:szCs w:val="24"/>
                <w:lang w:eastAsia="ar-SA"/>
              </w:rPr>
              <w:t>/</w:t>
            </w:r>
            <w:r w:rsidR="00B92413" w:rsidRPr="00F04A71">
              <w:rPr>
                <w:rFonts w:ascii="Times New Roman" w:eastAsia="Times New Roman" w:hAnsi="Times New Roman" w:cs="Times New Roman"/>
                <w:sz w:val="24"/>
                <w:szCs w:val="24"/>
                <w:lang w:eastAsia="ar-SA"/>
              </w:rPr>
              <w:t>025250001</w:t>
            </w:r>
          </w:p>
          <w:p w:rsidR="002A5352" w:rsidRPr="00F04A71" w:rsidRDefault="000E4BB7"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 1020202561686</w:t>
            </w:r>
          </w:p>
          <w:p w:rsidR="000E4BB7" w:rsidRPr="00F04A71"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 xml:space="preserve">Адрес: </w:t>
            </w:r>
            <w:proofErr w:type="gramStart"/>
            <w:r w:rsidR="00D779A5" w:rsidRPr="00F04A71">
              <w:rPr>
                <w:rFonts w:ascii="Times New Roman" w:eastAsia="Times New Roman" w:hAnsi="Times New Roman" w:cs="Times New Roman"/>
                <w:color w:val="000000"/>
                <w:sz w:val="24"/>
                <w:szCs w:val="24"/>
                <w:lang w:eastAsia="ar-SA"/>
              </w:rPr>
              <w:t>450077</w:t>
            </w:r>
            <w:r w:rsidRPr="00F04A71">
              <w:rPr>
                <w:rFonts w:ascii="Times New Roman" w:eastAsia="Times New Roman" w:hAnsi="Times New Roman" w:cs="Times New Roman"/>
                <w:color w:val="000000"/>
                <w:sz w:val="24"/>
                <w:szCs w:val="24"/>
                <w:lang w:eastAsia="ar-SA"/>
              </w:rPr>
              <w:t>,Российская</w:t>
            </w:r>
            <w:proofErr w:type="gramEnd"/>
            <w:r w:rsidRPr="00F04A71">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г. Уфа, ул. Ленина, 30</w:t>
            </w:r>
            <w:r w:rsidR="000E4BB7" w:rsidRPr="00F04A71">
              <w:rPr>
                <w:rFonts w:ascii="Times New Roman" w:eastAsia="Times New Roman" w:hAnsi="Times New Roman" w:cs="Times New Roman"/>
                <w:color w:val="000000"/>
                <w:sz w:val="24"/>
                <w:szCs w:val="24"/>
                <w:lang w:eastAsia="ar-SA"/>
              </w:rPr>
              <w:t>.</w:t>
            </w:r>
          </w:p>
          <w:p w:rsidR="000E4BB7" w:rsidRPr="00F04A71"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w:t>
            </w:r>
            <w:r w:rsidR="000E4BB7" w:rsidRPr="00F04A71">
              <w:rPr>
                <w:rFonts w:ascii="Times New Roman" w:eastAsia="Times New Roman" w:hAnsi="Times New Roman" w:cs="Times New Roman"/>
                <w:bCs/>
                <w:color w:val="000000"/>
                <w:sz w:val="24"/>
                <w:szCs w:val="24"/>
                <w:lang w:eastAsia="ar-SA"/>
              </w:rPr>
              <w:t xml:space="preserve">товый адрес: </w:t>
            </w:r>
            <w:r w:rsidR="00D779A5" w:rsidRPr="00F04A71">
              <w:rPr>
                <w:rFonts w:ascii="Times New Roman" w:eastAsia="Times New Roman" w:hAnsi="Times New Roman" w:cs="Times New Roman"/>
                <w:bCs/>
                <w:color w:val="000000"/>
                <w:sz w:val="24"/>
                <w:szCs w:val="24"/>
                <w:lang w:eastAsia="ar-SA"/>
              </w:rPr>
              <w:t>450077</w:t>
            </w:r>
            <w:r w:rsidR="000E4BB7" w:rsidRPr="00F04A71">
              <w:rPr>
                <w:rFonts w:ascii="Times New Roman" w:eastAsia="Times New Roman" w:hAnsi="Times New Roman" w:cs="Times New Roman"/>
                <w:bCs/>
                <w:color w:val="000000"/>
                <w:sz w:val="24"/>
                <w:szCs w:val="24"/>
                <w:lang w:eastAsia="ar-SA"/>
              </w:rPr>
              <w:t>,</w:t>
            </w:r>
          </w:p>
          <w:p w:rsidR="000E4BB7" w:rsidRPr="00F04A71"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 xml:space="preserve">Российская </w:t>
            </w:r>
            <w:proofErr w:type="spellStart"/>
            <w:proofErr w:type="gramStart"/>
            <w:r w:rsidRPr="00F04A71">
              <w:rPr>
                <w:rFonts w:ascii="Times New Roman" w:eastAsia="Times New Roman" w:hAnsi="Times New Roman" w:cs="Times New Roman"/>
                <w:bCs/>
                <w:color w:val="000000"/>
                <w:sz w:val="24"/>
                <w:szCs w:val="24"/>
                <w:lang w:eastAsia="ar-SA"/>
              </w:rPr>
              <w:t>Федерация,Республика</w:t>
            </w:r>
            <w:proofErr w:type="spellEnd"/>
            <w:proofErr w:type="gramEnd"/>
            <w:r w:rsidRPr="00F04A71">
              <w:rPr>
                <w:rFonts w:ascii="Times New Roman" w:eastAsia="Times New Roman" w:hAnsi="Times New Roman" w:cs="Times New Roman"/>
                <w:bCs/>
                <w:color w:val="000000"/>
                <w:sz w:val="24"/>
                <w:szCs w:val="24"/>
                <w:lang w:eastAsia="ar-SA"/>
              </w:rPr>
              <w:t xml:space="preserve"> Башкортостан,</w:t>
            </w:r>
          </w:p>
          <w:p w:rsidR="002A5352" w:rsidRPr="00F04A71"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proofErr w:type="spellStart"/>
            <w:r w:rsidRPr="00F04A71">
              <w:rPr>
                <w:rFonts w:ascii="Times New Roman" w:eastAsia="Times New Roman" w:hAnsi="Times New Roman" w:cs="Times New Roman"/>
                <w:bCs/>
                <w:color w:val="000000"/>
                <w:sz w:val="24"/>
                <w:szCs w:val="24"/>
                <w:lang w:eastAsia="ar-SA"/>
              </w:rPr>
              <w:t>г.Уфа</w:t>
            </w:r>
            <w:proofErr w:type="spellEnd"/>
            <w:r w:rsidRPr="00F04A71">
              <w:rPr>
                <w:rFonts w:ascii="Times New Roman" w:eastAsia="Times New Roman" w:hAnsi="Times New Roman" w:cs="Times New Roman"/>
                <w:bCs/>
                <w:color w:val="000000"/>
                <w:sz w:val="24"/>
                <w:szCs w:val="24"/>
                <w:lang w:eastAsia="ar-SA"/>
              </w:rPr>
              <w:t xml:space="preserve">, </w:t>
            </w:r>
            <w:proofErr w:type="spellStart"/>
            <w:r w:rsidRPr="00F04A71">
              <w:rPr>
                <w:rFonts w:ascii="Times New Roman" w:eastAsia="Times New Roman" w:hAnsi="Times New Roman" w:cs="Times New Roman"/>
                <w:bCs/>
                <w:color w:val="000000"/>
                <w:sz w:val="24"/>
                <w:szCs w:val="24"/>
                <w:lang w:eastAsia="ar-SA"/>
              </w:rPr>
              <w:t>ул.Ленина</w:t>
            </w:r>
            <w:proofErr w:type="spellEnd"/>
            <w:r w:rsidRPr="00F04A71">
              <w:rPr>
                <w:rFonts w:ascii="Times New Roman" w:eastAsia="Times New Roman" w:hAnsi="Times New Roman" w:cs="Times New Roman"/>
                <w:bCs/>
                <w:color w:val="000000"/>
                <w:sz w:val="24"/>
                <w:szCs w:val="24"/>
                <w:lang w:eastAsia="ar-SA"/>
              </w:rPr>
              <w:t xml:space="preserve"> 30</w:t>
            </w:r>
            <w:r w:rsidR="002A5352" w:rsidRPr="00F04A71">
              <w:rPr>
                <w:rFonts w:ascii="Times New Roman" w:eastAsia="Times New Roman" w:hAnsi="Times New Roman" w:cs="Times New Roman"/>
                <w:bCs/>
                <w:color w:val="000000"/>
                <w:sz w:val="24"/>
                <w:szCs w:val="24"/>
                <w:lang w:eastAsia="ar-SA"/>
              </w:rPr>
              <w:t>.</w:t>
            </w:r>
          </w:p>
          <w:p w:rsidR="002A5352" w:rsidRPr="00F04A71"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w:t>
            </w:r>
            <w:r w:rsidR="000E4BB7" w:rsidRPr="00F04A71">
              <w:rPr>
                <w:rFonts w:ascii="Times New Roman" w:eastAsia="Times New Roman" w:hAnsi="Times New Roman" w:cs="Times New Roman"/>
                <w:bCs/>
                <w:color w:val="000000"/>
                <w:sz w:val="24"/>
                <w:szCs w:val="24"/>
                <w:lang w:eastAsia="ar-SA"/>
              </w:rPr>
              <w:t xml:space="preserve"> 40702810900000005674</w:t>
            </w:r>
            <w:r w:rsidR="000E4BB7" w:rsidRPr="00F04A71">
              <w:rPr>
                <w:sz w:val="24"/>
                <w:szCs w:val="24"/>
              </w:rPr>
              <w:t xml:space="preserve"> </w:t>
            </w:r>
            <w:r w:rsidR="000E4BB7" w:rsidRPr="00F04A71">
              <w:rPr>
                <w:rFonts w:ascii="Times New Roman" w:eastAsia="Times New Roman" w:hAnsi="Times New Roman" w:cs="Times New Roman"/>
                <w:bCs/>
                <w:color w:val="000000"/>
                <w:sz w:val="24"/>
                <w:szCs w:val="24"/>
                <w:lang w:eastAsia="ar-SA"/>
              </w:rPr>
              <w:t xml:space="preserve">в ОАО АБ «Россия», г. Санкт-Петербург </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w:t>
            </w:r>
            <w:r w:rsidR="000E4BB7" w:rsidRPr="00F04A71">
              <w:rPr>
                <w:rFonts w:ascii="Times New Roman" w:eastAsia="Times New Roman" w:hAnsi="Times New Roman" w:cs="Times New Roman"/>
                <w:color w:val="000000"/>
                <w:sz w:val="24"/>
                <w:szCs w:val="24"/>
                <w:lang w:eastAsia="ar-SA"/>
              </w:rPr>
              <w:t xml:space="preserve"> 30101810800000000861 в Северо-Западном Главном Управлении Банка России</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w:t>
            </w:r>
            <w:r w:rsidR="000E4BB7" w:rsidRPr="00F04A71">
              <w:rPr>
                <w:rFonts w:ascii="Times New Roman" w:eastAsia="Times New Roman" w:hAnsi="Times New Roman" w:cs="Times New Roman"/>
                <w:sz w:val="24"/>
                <w:szCs w:val="24"/>
                <w:lang w:eastAsia="ar-SA"/>
              </w:rPr>
              <w:t>К 044030861</w:t>
            </w:r>
          </w:p>
          <w:permEnd w:id="381826038"/>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144135547" w:edGrp="everyone"/>
            <w:r w:rsidRPr="00F04A71">
              <w:rPr>
                <w:rFonts w:ascii="Times New Roman" w:eastAsia="Times New Roman" w:hAnsi="Times New Roman" w:cs="Times New Roman"/>
                <w:sz w:val="24"/>
                <w:szCs w:val="24"/>
                <w:lang w:eastAsia="ar-SA"/>
              </w:rPr>
              <w:t>ИНН/КПП 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Адрес: ____________________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Почтовый адрес: 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 _______________________________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 _______________________________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БИК 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ОКВЭД 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ОКПО 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Телефон: 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Факс: _____________________________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04A71">
              <w:rPr>
                <w:rFonts w:ascii="Times New Roman" w:eastAsia="Times New Roman" w:hAnsi="Times New Roman" w:cs="Times New Roman"/>
                <w:color w:val="000000"/>
                <w:sz w:val="24"/>
                <w:szCs w:val="24"/>
                <w:lang w:eastAsia="ar-SA"/>
              </w:rPr>
              <w:t xml:space="preserve">Адрес электронной </w:t>
            </w:r>
            <w:proofErr w:type="gramStart"/>
            <w:r w:rsidRPr="00F04A71">
              <w:rPr>
                <w:rFonts w:ascii="Times New Roman" w:eastAsia="Times New Roman" w:hAnsi="Times New Roman" w:cs="Times New Roman"/>
                <w:color w:val="000000"/>
                <w:sz w:val="24"/>
                <w:szCs w:val="24"/>
                <w:lang w:eastAsia="ar-SA"/>
              </w:rPr>
              <w:t>почты:_</w:t>
            </w:r>
            <w:proofErr w:type="gramEnd"/>
            <w:r w:rsidRPr="00F04A71">
              <w:rPr>
                <w:rFonts w:ascii="Times New Roman" w:eastAsia="Times New Roman" w:hAnsi="Times New Roman" w:cs="Times New Roman"/>
                <w:color w:val="000000"/>
                <w:sz w:val="24"/>
                <w:szCs w:val="24"/>
                <w:lang w:eastAsia="ar-SA"/>
              </w:rPr>
              <w:t>__________</w:t>
            </w:r>
            <w:permEnd w:id="144135547"/>
          </w:p>
        </w:tc>
      </w:tr>
    </w:tbl>
    <w:p w:rsidR="000443E1" w:rsidRPr="00F04A71" w:rsidRDefault="000443E1" w:rsidP="00BB08D7">
      <w:pPr>
        <w:tabs>
          <w:tab w:val="center" w:pos="4153"/>
          <w:tab w:val="right" w:pos="8306"/>
        </w:tabs>
        <w:spacing w:after="0" w:line="240" w:lineRule="auto"/>
        <w:rPr>
          <w:rFonts w:ascii="Courier New" w:hAnsi="Courier New" w:cs="Courier New"/>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F04A71">
        <w:trPr>
          <w:cantSplit/>
          <w:trHeight w:val="225"/>
        </w:trPr>
        <w:tc>
          <w:tcPr>
            <w:tcW w:w="5233" w:type="dxa"/>
            <w:tcBorders>
              <w:left w:val="nil"/>
              <w:right w:val="nil"/>
            </w:tcBorders>
          </w:tcPr>
          <w:p w:rsidR="000443E1" w:rsidRPr="00F04A71" w:rsidRDefault="000443E1" w:rsidP="00F04A71">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Подписи сторон</w:t>
            </w:r>
          </w:p>
          <w:p w:rsidR="000443E1" w:rsidRPr="00F04A71" w:rsidRDefault="000443E1" w:rsidP="00BB08D7">
            <w:pPr>
              <w:spacing w:after="0" w:line="240" w:lineRule="auto"/>
              <w:rPr>
                <w:rFonts w:ascii="Times New Roman" w:hAnsi="Times New Roman" w:cs="Times New Roman"/>
                <w:b/>
                <w:bCs/>
                <w:sz w:val="24"/>
                <w:szCs w:val="24"/>
                <w:lang w:eastAsia="ru-RU"/>
              </w:rPr>
            </w:pPr>
          </w:p>
          <w:p w:rsidR="000443E1" w:rsidRPr="00F04A71"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04A71">
              <w:trPr>
                <w:cantSplit/>
                <w:trHeight w:val="225"/>
              </w:trPr>
              <w:tc>
                <w:tcPr>
                  <w:tcW w:w="5130" w:type="dxa"/>
                  <w:tcBorders>
                    <w:left w:val="nil"/>
                    <w:right w:val="nil"/>
                  </w:tcBorders>
                </w:tcPr>
                <w:p w:rsidR="000443E1" w:rsidRPr="00F04A71" w:rsidRDefault="000443E1" w:rsidP="00BB08D7">
                  <w:pPr>
                    <w:spacing w:after="0" w:line="240" w:lineRule="auto"/>
                    <w:jc w:val="both"/>
                    <w:rPr>
                      <w:rFonts w:ascii="Times New Roman" w:hAnsi="Times New Roman" w:cs="Times New Roman"/>
                      <w:b/>
                      <w:bCs/>
                      <w:sz w:val="24"/>
                      <w:szCs w:val="24"/>
                      <w:lang w:eastAsia="ru-RU"/>
                    </w:rPr>
                  </w:pPr>
                </w:p>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bl>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r w:rsidR="000443E1" w:rsidRPr="00F04A71">
        <w:trPr>
          <w:cantSplit/>
        </w:trPr>
        <w:tc>
          <w:tcPr>
            <w:tcW w:w="5233" w:type="dxa"/>
            <w:tcBorders>
              <w:top w:val="nil"/>
              <w:left w:val="nil"/>
              <w:bottom w:val="nil"/>
              <w:right w:val="nil"/>
            </w:tcBorders>
          </w:tcPr>
          <w:p w:rsidR="000E4BB7" w:rsidRPr="00F04A71" w:rsidRDefault="000E4BB7" w:rsidP="000E4BB7">
            <w:pPr>
              <w:rPr>
                <w:rFonts w:ascii="Times New Roman" w:hAnsi="Times New Roman" w:cs="Times New Roman"/>
                <w:sz w:val="24"/>
                <w:szCs w:val="24"/>
                <w:lang w:eastAsia="ru-RU"/>
              </w:rPr>
            </w:pPr>
            <w:permStart w:id="1169237753" w:edGrp="everyone"/>
            <w:r w:rsidRPr="00F04A71">
              <w:rPr>
                <w:rFonts w:ascii="Times New Roman" w:hAnsi="Times New Roman" w:cs="Times New Roman"/>
                <w:sz w:val="24"/>
                <w:szCs w:val="24"/>
                <w:lang w:eastAsia="ru-RU"/>
              </w:rPr>
              <w:t>Генеральный директор</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w:t>
            </w:r>
            <w:r w:rsidRPr="00F04A71">
              <w:rPr>
                <w:sz w:val="24"/>
                <w:szCs w:val="24"/>
              </w:rPr>
              <w:t xml:space="preserve"> </w:t>
            </w:r>
            <w:proofErr w:type="spellStart"/>
            <w:r w:rsidRPr="00F04A71">
              <w:rPr>
                <w:rFonts w:ascii="Times New Roman" w:hAnsi="Times New Roman" w:cs="Times New Roman"/>
                <w:sz w:val="24"/>
                <w:szCs w:val="24"/>
                <w:lang w:eastAsia="ru-RU"/>
              </w:rPr>
              <w:t>М.Г.Долгоаршинных</w:t>
            </w:r>
            <w:proofErr w:type="spellEnd"/>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м. п.</w:t>
            </w:r>
          </w:p>
          <w:p w:rsidR="000443E1" w:rsidRPr="00F04A71"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p>
        </w:tc>
      </w:tr>
      <w:permEnd w:id="1169237753"/>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2076661041"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на предоставление услуг по ремонту оргтехники.</w:t>
      </w:r>
    </w:p>
    <w:p w:rsidR="00D779A5" w:rsidRPr="00D779A5" w:rsidRDefault="00D779A5" w:rsidP="00D779A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bCs/>
          <w:kern w:val="1"/>
          <w:sz w:val="24"/>
          <w:szCs w:val="24"/>
          <w:lang w:eastAsia="zh-CN"/>
        </w:rPr>
        <w:t>Начальные (максимальные) цены единиц услуг:</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Стоимость ремонтных работ:</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 категория 1:</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Средний ремонт категория 2:</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Крупный ремонт категория 3:</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proofErr w:type="gramStart"/>
      <w:r w:rsidRPr="00D779A5">
        <w:rPr>
          <w:rFonts w:ascii="Times New Roman" w:eastAsia="Times New Roman" w:hAnsi="Times New Roman" w:cs="Times New Roman"/>
          <w:kern w:val="1"/>
          <w:sz w:val="24"/>
          <w:szCs w:val="24"/>
          <w:lang w:eastAsia="zh-CN"/>
        </w:rPr>
        <w:t>диагностика,  очистка</w:t>
      </w:r>
      <w:proofErr w:type="gramEnd"/>
      <w:r w:rsidRPr="00D779A5">
        <w:rPr>
          <w:rFonts w:ascii="Times New Roman" w:eastAsia="Times New Roman" w:hAnsi="Times New Roman" w:cs="Times New Roman"/>
          <w:kern w:val="1"/>
          <w:sz w:val="24"/>
          <w:szCs w:val="24"/>
          <w:lang w:eastAsia="zh-CN"/>
        </w:rPr>
        <w:t xml:space="preserve"> оборудования от пыли, тонера внутри и снаружи, смазка контактов,  настройка, технический прогон оборудования</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t>Виды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r>
      <w:r w:rsidRPr="00D779A5">
        <w:rPr>
          <w:rFonts w:ascii="Times New Roman" w:eastAsia="Times New Roman" w:hAnsi="Times New Roman" w:cs="Times New Roman"/>
          <w:b/>
          <w:kern w:val="1"/>
          <w:sz w:val="24"/>
          <w:szCs w:val="24"/>
          <w:lang w:eastAsia="zh-CN"/>
        </w:rPr>
        <w:t xml:space="preserve">МАЛЫЙ РЕМОНТ (Ремонт категория </w:t>
      </w:r>
      <w:r w:rsidRPr="00D779A5">
        <w:rPr>
          <w:rFonts w:ascii="Times New Roman" w:eastAsia="Times New Roman" w:hAnsi="Times New Roman" w:cs="Times New Roman"/>
          <w:b/>
          <w:kern w:val="1"/>
          <w:sz w:val="24"/>
          <w:szCs w:val="24"/>
          <w:lang w:val="en-US" w:eastAsia="zh-CN"/>
        </w:rPr>
        <w:t>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СРЕДНИЙ РЕМОНТ (Ремонт категория </w:t>
      </w:r>
      <w:r w:rsidRPr="00D779A5">
        <w:rPr>
          <w:rFonts w:ascii="Times New Roman" w:eastAsia="Times New Roman" w:hAnsi="Times New Roman" w:cs="Times New Roman"/>
          <w:b/>
          <w:kern w:val="1"/>
          <w:sz w:val="24"/>
          <w:szCs w:val="24"/>
          <w:lang w:val="en-US" w:eastAsia="zh-CN"/>
        </w:rPr>
        <w:t>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техническое обслуживание всех узлов и блоков;</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КРУПНЫЙ РЕМОНТ (Ремонт категория </w:t>
      </w:r>
      <w:r w:rsidRPr="00D779A5">
        <w:rPr>
          <w:rFonts w:ascii="Times New Roman" w:eastAsia="Times New Roman" w:hAnsi="Times New Roman" w:cs="Times New Roman"/>
          <w:b/>
          <w:kern w:val="1"/>
          <w:sz w:val="24"/>
          <w:szCs w:val="24"/>
          <w:lang w:val="en-US" w:eastAsia="zh-CN"/>
        </w:rPr>
        <w:t>III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пайка плат и электронных компонентов;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proofErr w:type="gramStart"/>
      <w:r w:rsidRPr="00D779A5">
        <w:rPr>
          <w:rFonts w:ascii="Times New Roman" w:eastAsia="Times New Roman" w:hAnsi="Times New Roman" w:cs="Times New Roman"/>
          <w:kern w:val="1"/>
          <w:sz w:val="24"/>
          <w:szCs w:val="24"/>
          <w:lang w:eastAsia="zh-CN"/>
        </w:rPr>
        <w:t>замена  крупных</w:t>
      </w:r>
      <w:proofErr w:type="gramEnd"/>
      <w:r w:rsidRPr="00D779A5">
        <w:rPr>
          <w:rFonts w:ascii="Times New Roman" w:eastAsia="Times New Roman" w:hAnsi="Times New Roman" w:cs="Times New Roman"/>
          <w:kern w:val="1"/>
          <w:sz w:val="24"/>
          <w:szCs w:val="24"/>
          <w:lang w:eastAsia="zh-CN"/>
        </w:rPr>
        <w:t xml:space="preserve"> узлов и блоков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D779A5" w:rsidRPr="00D779A5" w:rsidTr="00D779A5">
        <w:tc>
          <w:tcPr>
            <w:tcW w:w="555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D779A5">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решения проблемы*</w:t>
            </w:r>
          </w:p>
        </w:tc>
      </w:tr>
      <w:tr w:rsidR="00D779A5" w:rsidRPr="00D779A5" w:rsidTr="00D779A5">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D779A5">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D779A5">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r>
    </w:tbl>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proofErr w:type="gramStart"/>
      <w:r w:rsidRPr="00D779A5">
        <w:rPr>
          <w:rFonts w:ascii="Times New Roman" w:eastAsia="Times New Roman" w:hAnsi="Times New Roman" w:cs="Times New Roman"/>
          <w:i/>
          <w:iCs/>
          <w:kern w:val="1"/>
          <w:sz w:val="24"/>
          <w:szCs w:val="24"/>
          <w:lang w:eastAsia="zh-CN"/>
        </w:rPr>
        <w:t>учетом  имеющихся</w:t>
      </w:r>
      <w:proofErr w:type="gramEnd"/>
      <w:r w:rsidRPr="00D779A5">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Критическая проблема</w:t>
      </w:r>
      <w:r w:rsidRPr="00D779A5">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Незначительная проблема</w:t>
      </w:r>
      <w:r w:rsidRPr="00D779A5">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i/>
          <w:iCs/>
          <w:kern w:val="1"/>
          <w:sz w:val="24"/>
          <w:szCs w:val="24"/>
          <w:lang w:eastAsia="zh-CN"/>
        </w:rPr>
        <w:t>Общий вопрос</w:t>
      </w:r>
      <w:r w:rsidRPr="00D779A5">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Место оказания услуг: Сервисный центр Исполнителя.</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w:t>
      </w:r>
      <w:proofErr w:type="gramStart"/>
      <w:r w:rsidRPr="00D779A5">
        <w:rPr>
          <w:rFonts w:ascii="Times New Roman" w:eastAsia="Times New Roman" w:hAnsi="Times New Roman" w:cs="Times New Roman"/>
          <w:kern w:val="1"/>
          <w:sz w:val="24"/>
          <w:szCs w:val="24"/>
          <w:lang w:eastAsia="zh-CN"/>
        </w:rPr>
        <w:t>части  и</w:t>
      </w:r>
      <w:proofErr w:type="gramEnd"/>
      <w:r w:rsidRPr="00D779A5">
        <w:rPr>
          <w:rFonts w:ascii="Times New Roman" w:eastAsia="Times New Roman" w:hAnsi="Times New Roman" w:cs="Times New Roman"/>
          <w:kern w:val="1"/>
          <w:sz w:val="24"/>
          <w:szCs w:val="24"/>
          <w:lang w:eastAsia="zh-CN"/>
        </w:rPr>
        <w:t xml:space="preserve"> комплектующие к оргтехнике – 6 месяцев.</w:t>
      </w:r>
    </w:p>
    <w:p w:rsidR="00D779A5" w:rsidRPr="00D779A5"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proofErr w:type="gramStart"/>
      <w:r w:rsidRPr="00D779A5">
        <w:rPr>
          <w:rFonts w:ascii="Times New Roman" w:eastAsia="Times New Roman" w:hAnsi="Times New Roman" w:cs="Times New Roman"/>
          <w:bCs/>
          <w:kern w:val="1"/>
          <w:sz w:val="24"/>
          <w:szCs w:val="24"/>
          <w:lang w:eastAsia="zh-CN"/>
        </w:rPr>
        <w:t>предоставляет  перечень</w:t>
      </w:r>
      <w:proofErr w:type="gramEnd"/>
      <w:r w:rsidRPr="00D779A5">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proofErr w:type="gramStart"/>
      <w:r w:rsidRPr="00D779A5">
        <w:rPr>
          <w:rFonts w:ascii="Times New Roman" w:eastAsia="Times New Roman" w:hAnsi="Times New Roman" w:cs="Times New Roman"/>
          <w:bCs/>
          <w:kern w:val="1"/>
          <w:sz w:val="24"/>
          <w:szCs w:val="24"/>
          <w:lang w:eastAsia="zh-CN"/>
        </w:rPr>
        <w:t>осмотра  необходимо</w:t>
      </w:r>
      <w:proofErr w:type="gramEnd"/>
      <w:r w:rsidRPr="00D779A5">
        <w:rPr>
          <w:rFonts w:ascii="Times New Roman" w:eastAsia="Times New Roman" w:hAnsi="Times New Roman" w:cs="Times New Roman"/>
          <w:bCs/>
          <w:kern w:val="1"/>
          <w:sz w:val="24"/>
          <w:szCs w:val="24"/>
          <w:lang w:eastAsia="zh-CN"/>
        </w:rPr>
        <w:t xml:space="preserve"> для согласования отправлять на  электронную почту Заказчика.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Запасные части, используемые </w:t>
      </w:r>
      <w:proofErr w:type="gramStart"/>
      <w:r w:rsidRPr="00D779A5">
        <w:rPr>
          <w:rFonts w:ascii="Times New Roman" w:eastAsia="Times New Roman" w:hAnsi="Times New Roman" w:cs="Times New Roman"/>
          <w:bCs/>
          <w:kern w:val="1"/>
          <w:sz w:val="24"/>
          <w:szCs w:val="24"/>
          <w:lang w:eastAsia="zh-CN"/>
        </w:rPr>
        <w:t>для  выполнения</w:t>
      </w:r>
      <w:proofErr w:type="gramEnd"/>
      <w:r w:rsidRPr="00D779A5">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и  должны быть произведены на заводе-изготовителе оргтехники.</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w:t>
      </w:r>
      <w:proofErr w:type="gramStart"/>
      <w:r w:rsidRPr="00D779A5">
        <w:rPr>
          <w:rFonts w:ascii="Times New Roman" w:eastAsia="Times New Roman" w:hAnsi="Times New Roman" w:cs="Times New Roman"/>
          <w:bCs/>
          <w:kern w:val="1"/>
          <w:sz w:val="24"/>
          <w:szCs w:val="24"/>
          <w:lang w:eastAsia="zh-CN"/>
        </w:rPr>
        <w:t>предоставить  ему</w:t>
      </w:r>
      <w:proofErr w:type="gramEnd"/>
      <w:r w:rsidRPr="00D779A5">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D779A5" w:rsidRPr="00D779A5" w:rsidRDefault="00D779A5" w:rsidP="00D779A5">
      <w:pPr>
        <w:suppressAutoHyphens/>
        <w:spacing w:after="0" w:line="100" w:lineRule="atLeast"/>
        <w:ind w:firstLine="701"/>
        <w:jc w:val="both"/>
        <w:rPr>
          <w:rFonts w:ascii="Arial" w:eastAsia="Times New Roman" w:hAnsi="Arial" w:cs="Arial"/>
          <w:kern w:val="1"/>
          <w:sz w:val="20"/>
          <w:szCs w:val="20"/>
          <w:lang w:eastAsia="zh-CN"/>
        </w:rPr>
      </w:pPr>
      <w:proofErr w:type="gramStart"/>
      <w:r w:rsidRPr="00D779A5">
        <w:rPr>
          <w:rFonts w:ascii="Times New Roman" w:eastAsia="Times New Roman" w:hAnsi="Times New Roman" w:cs="Times New Roman"/>
          <w:bCs/>
          <w:kern w:val="1"/>
          <w:sz w:val="24"/>
          <w:szCs w:val="24"/>
          <w:lang w:eastAsia="zh-CN"/>
        </w:rPr>
        <w:t>Заказчик  имеет</w:t>
      </w:r>
      <w:proofErr w:type="gramEnd"/>
      <w:r w:rsidRPr="00D779A5">
        <w:rPr>
          <w:rFonts w:ascii="Times New Roman" w:eastAsia="Times New Roman" w:hAnsi="Times New Roman" w:cs="Times New Roman"/>
          <w:bCs/>
          <w:kern w:val="1"/>
          <w:sz w:val="24"/>
          <w:szCs w:val="24"/>
          <w:lang w:eastAsia="zh-CN"/>
        </w:rPr>
        <w:t xml:space="preserve"> право требовать проведения  только тех ремонтных работ, которые  необходимы Заказчику согласно его собственной диагностики.</w:t>
      </w:r>
    </w:p>
    <w:p w:rsidR="00D779A5" w:rsidRPr="00D779A5" w:rsidRDefault="00D779A5" w:rsidP="00D779A5">
      <w:pPr>
        <w:suppressAutoHyphens/>
        <w:spacing w:after="0" w:line="100" w:lineRule="atLeast"/>
        <w:jc w:val="both"/>
        <w:rPr>
          <w:rFonts w:ascii="Arial" w:eastAsia="Times New Roman" w:hAnsi="Arial" w:cs="Arial"/>
          <w:kern w:val="1"/>
          <w:sz w:val="20"/>
          <w:szCs w:val="20"/>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0443E1"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Спецификация запасных частей и комплектующих к оргтехнике, используемой в ПАО «Башинформсвязь» представлена в Приложении 3</w:t>
      </w:r>
    </w:p>
    <w:p w:rsid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tbl>
      <w:tblPr>
        <w:tblW w:w="10365" w:type="dxa"/>
        <w:tblLook w:val="04A0" w:firstRow="1" w:lastRow="0" w:firstColumn="1" w:lastColumn="0" w:noHBand="0" w:noVBand="1"/>
      </w:tblPr>
      <w:tblGrid>
        <w:gridCol w:w="4603"/>
        <w:gridCol w:w="630"/>
        <w:gridCol w:w="262"/>
        <w:gridCol w:w="4394"/>
        <w:gridCol w:w="476"/>
      </w:tblGrid>
      <w:tr w:rsidR="00D779A5" w:rsidRPr="002A5352" w:rsidTr="00D779A5">
        <w:trPr>
          <w:gridAfter w:val="1"/>
          <w:wAfter w:w="476" w:type="dxa"/>
        </w:trPr>
        <w:tc>
          <w:tcPr>
            <w:tcW w:w="4603" w:type="dxa"/>
            <w:hideMark/>
          </w:tcPr>
          <w:p w:rsidR="00D779A5" w:rsidRDefault="00D779A5" w:rsidP="00D779A5">
            <w:pPr>
              <w:suppressAutoHyphens/>
              <w:spacing w:after="120" w:line="240" w:lineRule="auto"/>
              <w:rPr>
                <w:rFonts w:ascii="Times New Roman" w:eastAsia="Times New Roman" w:hAnsi="Times New Roman" w:cs="Times New Roman"/>
                <w:sz w:val="24"/>
                <w:szCs w:val="24"/>
                <w:lang w:eastAsia="ar-SA"/>
              </w:rPr>
            </w:pPr>
            <w:r w:rsidRPr="00D779A5">
              <w:rPr>
                <w:rFonts w:ascii="Times New Roman" w:eastAsia="Times New Roman" w:hAnsi="Times New Roman" w:cs="Times New Roman"/>
                <w:sz w:val="24"/>
                <w:szCs w:val="24"/>
                <w:lang w:eastAsia="ar-SA"/>
              </w:rPr>
              <w:t>Заказчик</w:t>
            </w:r>
          </w:p>
          <w:p w:rsidR="00D779A5" w:rsidRPr="002A5352" w:rsidRDefault="00D779A5" w:rsidP="00F04A71">
            <w:pPr>
              <w:suppressAutoHyphens/>
              <w:spacing w:after="120" w:line="240" w:lineRule="auto"/>
              <w:rPr>
                <w:rFonts w:ascii="Times New Roman" w:eastAsia="Times New Roman" w:hAnsi="Times New Roman" w:cs="Times New Roman"/>
                <w:b/>
                <w:sz w:val="24"/>
                <w:szCs w:val="24"/>
                <w:lang w:eastAsia="ar-SA"/>
              </w:rPr>
            </w:pPr>
          </w:p>
        </w:tc>
        <w:tc>
          <w:tcPr>
            <w:tcW w:w="892" w:type="dxa"/>
            <w:gridSpan w:val="2"/>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Default="00D779A5" w:rsidP="00D779A5">
            <w:pPr>
              <w:suppressAutoHyphens/>
              <w:spacing w:after="120" w:line="240" w:lineRule="auto"/>
              <w:rPr>
                <w:rFonts w:ascii="Times New Roman" w:eastAsia="Times New Roman" w:hAnsi="Times New Roman" w:cs="Times New Roman"/>
                <w:sz w:val="24"/>
                <w:szCs w:val="24"/>
                <w:lang w:eastAsia="ar-SA"/>
              </w:rPr>
            </w:pPr>
            <w:r w:rsidRPr="00D779A5">
              <w:rPr>
                <w:rFonts w:ascii="Times New Roman" w:eastAsia="Times New Roman" w:hAnsi="Times New Roman" w:cs="Times New Roman"/>
                <w:sz w:val="24"/>
                <w:szCs w:val="24"/>
                <w:lang w:eastAsia="ar-SA"/>
              </w:rPr>
              <w:t xml:space="preserve">Исполнитель </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r w:rsidR="000443E1" w:rsidRPr="00216D25" w:rsidTr="00D779A5">
        <w:tblPrEx>
          <w:tblCellMar>
            <w:left w:w="283" w:type="dxa"/>
            <w:right w:w="283" w:type="dxa"/>
          </w:tblCellMar>
          <w:tblLook w:val="0000" w:firstRow="0" w:lastRow="0" w:firstColumn="0" w:lastColumn="0" w:noHBand="0" w:noVBand="0"/>
        </w:tblPrEx>
        <w:trPr>
          <w:cantSplit/>
          <w:trHeight w:val="225"/>
        </w:trPr>
        <w:tc>
          <w:tcPr>
            <w:tcW w:w="5233" w:type="dxa"/>
            <w:gridSpan w:val="2"/>
            <w:tcBorders>
              <w:left w:val="nil"/>
              <w:right w:val="nil"/>
            </w:tcBorders>
          </w:tcPr>
          <w:p w:rsidR="000443E1" w:rsidRPr="00BB08D7" w:rsidRDefault="000443E1" w:rsidP="00E50E36">
            <w:pPr>
              <w:spacing w:after="0" w:line="240" w:lineRule="auto"/>
              <w:rPr>
                <w:rFonts w:ascii="Times New Roman" w:hAnsi="Times New Roman" w:cs="Times New Roman"/>
                <w:b/>
                <w:bCs/>
                <w:sz w:val="24"/>
                <w:szCs w:val="24"/>
                <w:lang w:eastAsia="ru-RU"/>
              </w:rPr>
            </w:pPr>
          </w:p>
        </w:tc>
        <w:tc>
          <w:tcPr>
            <w:tcW w:w="5130" w:type="dxa"/>
            <w:gridSpan w:val="3"/>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sz w:val="24"/>
          <w:szCs w:val="24"/>
          <w:lang w:eastAsia="ru-RU"/>
        </w:rPr>
        <w:t xml:space="preserve"> </w:t>
      </w:r>
      <w:r w:rsidRPr="00D779A5">
        <w:rPr>
          <w:rFonts w:ascii="Times New Roman" w:hAnsi="Times New Roman" w:cs="Times New Roman"/>
          <w:b/>
          <w:bCs/>
          <w:sz w:val="24"/>
          <w:szCs w:val="24"/>
          <w:lang w:eastAsia="ru-RU"/>
        </w:rPr>
        <w:t>Генеральный директор</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4721DA"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D779A5">
        <w:rPr>
          <w:rFonts w:ascii="Times New Roman" w:hAnsi="Times New Roman" w:cs="Times New Roman"/>
          <w:b/>
          <w:bCs/>
          <w:sz w:val="24"/>
          <w:szCs w:val="24"/>
          <w:lang w:eastAsia="ru-RU"/>
        </w:rPr>
        <w:t xml:space="preserve">______ </w:t>
      </w:r>
      <w:proofErr w:type="spellStart"/>
      <w:r w:rsidRPr="00D779A5">
        <w:rPr>
          <w:rFonts w:ascii="Times New Roman" w:hAnsi="Times New Roman" w:cs="Times New Roman"/>
          <w:b/>
          <w:bCs/>
          <w:sz w:val="24"/>
          <w:szCs w:val="24"/>
          <w:lang w:eastAsia="ru-RU"/>
        </w:rPr>
        <w:t>М.Г.Долгоаршинных</w:t>
      </w:r>
      <w:proofErr w:type="spellEnd"/>
      <w:r w:rsidR="004721DA">
        <w:rPr>
          <w:rFonts w:ascii="Times New Roman" w:hAnsi="Times New Roman" w:cs="Times New Roman"/>
          <w:b/>
          <w:bCs/>
          <w:sz w:val="24"/>
          <w:szCs w:val="24"/>
          <w:lang w:eastAsia="ru-RU"/>
        </w:rPr>
        <w:t xml:space="preserve">                                                      ____________________</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м. п.</w:t>
      </w: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201</w:t>
      </w:r>
      <w:proofErr w:type="gramEnd"/>
      <w:r w:rsidR="00E56718">
        <w:rPr>
          <w:rFonts w:ascii="Times New Roman" w:hAnsi="Times New Roman" w:cs="Times New Roman"/>
          <w:sz w:val="24"/>
          <w:szCs w:val="24"/>
          <w:lang w:eastAsia="ru-RU"/>
        </w:rPr>
        <w:t>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proofErr w:type="gramStart"/>
      <w:r w:rsidR="000443E1" w:rsidRPr="008C3046">
        <w:rPr>
          <w:rFonts w:ascii="Times New Roman" w:hAnsi="Times New Roman" w:cs="Times New Roman"/>
          <w:sz w:val="24"/>
          <w:szCs w:val="24"/>
        </w:rPr>
        <w:t>»,  именуемое</w:t>
      </w:r>
      <w:proofErr w:type="gramEnd"/>
      <w:r w:rsidR="000443E1" w:rsidRPr="008C3046">
        <w:rPr>
          <w:rFonts w:ascii="Times New Roman"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F9078A">
      <w:pPr>
        <w:pStyle w:val="affff1"/>
        <w:numPr>
          <w:ilvl w:val="0"/>
          <w:numId w:val="34"/>
        </w:numPr>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F04A71" w:rsidRDefault="00D779A5" w:rsidP="00F04A71">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F04A71" w:rsidP="00F04A71">
            <w:pP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w:t>
            </w:r>
            <w:r w:rsidR="00D779A5">
              <w:t xml:space="preserve"> </w:t>
            </w:r>
            <w:proofErr w:type="spellStart"/>
            <w:r w:rsidR="00D779A5">
              <w:rPr>
                <w:rFonts w:ascii="Times New Roman" w:hAnsi="Times New Roman" w:cs="Times New Roman"/>
                <w:sz w:val="24"/>
                <w:szCs w:val="24"/>
                <w:lang w:eastAsia="ru-RU"/>
              </w:rPr>
              <w:t>М.Г.Долгоаршинных</w:t>
            </w:r>
            <w:proofErr w:type="spellEnd"/>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F04A71" w:rsidRDefault="00F04A7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w:t>
            </w:r>
            <w:r w:rsidR="00F04A71">
              <w:rPr>
                <w:rFonts w:ascii="Times New Roman" w:hAnsi="Times New Roman" w:cs="Times New Roman"/>
                <w:sz w:val="24"/>
                <w:szCs w:val="24"/>
                <w:lang w:eastAsia="ru-RU"/>
              </w:rPr>
              <w:t>/_______</w:t>
            </w:r>
            <w:r w:rsidRPr="00BB08D7">
              <w:rPr>
                <w:rFonts w:ascii="Times New Roman" w:hAnsi="Times New Roman" w:cs="Times New Roman"/>
                <w:sz w:val="24"/>
                <w:szCs w:val="24"/>
                <w:lang w:eastAsia="ru-RU"/>
              </w:rPr>
              <w:t>_____</w:t>
            </w:r>
            <w:r w:rsidR="00F04A71">
              <w:rPr>
                <w:rFonts w:ascii="Times New Roman" w:hAnsi="Times New Roman" w:cs="Times New Roman"/>
                <w:sz w:val="24"/>
                <w:szCs w:val="24"/>
                <w:lang w:eastAsia="ru-RU"/>
              </w:rPr>
              <w:t>/</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E6611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F04A71"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w:t>
      </w:r>
      <w:r w:rsidR="00D779A5">
        <w:rPr>
          <w:rFonts w:ascii="Times New Roman" w:hAnsi="Times New Roman" w:cs="Times New Roman"/>
          <w:sz w:val="24"/>
          <w:szCs w:val="24"/>
          <w:lang w:eastAsia="ru-RU"/>
        </w:rPr>
        <w:t>______</w:t>
      </w:r>
      <w:r w:rsidR="00D779A5">
        <w:t xml:space="preserve"> </w:t>
      </w:r>
      <w:proofErr w:type="spellStart"/>
      <w:r w:rsidR="00D779A5">
        <w:rPr>
          <w:rFonts w:ascii="Times New Roman" w:hAnsi="Times New Roman" w:cs="Times New Roman"/>
          <w:sz w:val="24"/>
          <w:szCs w:val="24"/>
          <w:lang w:eastAsia="ru-RU"/>
        </w:rPr>
        <w:t>М.Г.Долгоаршинных</w:t>
      </w:r>
      <w:proofErr w:type="spellEnd"/>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t>_________________________</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Default="000443E1" w:rsidP="00E6611D">
      <w:r>
        <w:t xml:space="preserve">                                                               </w:t>
      </w: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BF5829">
        <w:rPr>
          <w:rFonts w:ascii="Times New Roman" w:hAnsi="Times New Roman" w:cs="Times New Roman"/>
          <w:sz w:val="24"/>
          <w:szCs w:val="24"/>
          <w:lang w:eastAsia="ru-RU"/>
        </w:rPr>
        <w:t>/</w:t>
      </w:r>
      <w:r w:rsidR="00B52A1A">
        <w:rPr>
          <w:rFonts w:ascii="Times New Roman" w:hAnsi="Times New Roman" w:cs="Times New Roman"/>
          <w:sz w:val="24"/>
          <w:szCs w:val="24"/>
          <w:lang w:eastAsia="ru-RU"/>
        </w:rPr>
        <w:t xml:space="preserve">запасной </w:t>
      </w:r>
      <w:proofErr w:type="gramStart"/>
      <w:r w:rsidR="00B52A1A">
        <w:rPr>
          <w:rFonts w:ascii="Times New Roman" w:hAnsi="Times New Roman" w:cs="Times New Roman"/>
          <w:sz w:val="24"/>
          <w:szCs w:val="24"/>
          <w:lang w:eastAsia="ru-RU"/>
        </w:rPr>
        <w:t xml:space="preserve">части </w:t>
      </w:r>
      <w:r w:rsidRPr="00BB08D7">
        <w:rPr>
          <w:rFonts w:ascii="Times New Roman" w:hAnsi="Times New Roman" w:cs="Times New Roman"/>
          <w:sz w:val="24"/>
          <w:szCs w:val="24"/>
          <w:lang w:eastAsia="ru-RU"/>
        </w:rPr>
        <w:t>:</w:t>
      </w:r>
      <w:proofErr w:type="gramEnd"/>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105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62"/>
        <w:gridCol w:w="4820"/>
        <w:gridCol w:w="2172"/>
      </w:tblGrid>
      <w:tr w:rsidR="00B52A1A" w:rsidRPr="00216D25" w:rsidTr="00F04A71">
        <w:trPr>
          <w:trHeight w:val="493"/>
        </w:trPr>
        <w:tc>
          <w:tcPr>
            <w:tcW w:w="675" w:type="dxa"/>
          </w:tcPr>
          <w:p w:rsidR="00B52A1A" w:rsidRPr="00C85F63" w:rsidRDefault="00B52A1A" w:rsidP="00C85F63">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7682" w:type="dxa"/>
            <w:gridSpan w:val="2"/>
          </w:tcPr>
          <w:p w:rsidR="00B52A1A" w:rsidRPr="00B52A1A" w:rsidRDefault="00B52A1A" w:rsidP="00C85F63">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r w:rsidRPr="00B52A1A">
              <w:rPr>
                <w:rFonts w:ascii="Times New Roman" w:hAnsi="Times New Roman" w:cs="Times New Roman"/>
                <w:b/>
                <w:bCs/>
                <w:sz w:val="24"/>
                <w:szCs w:val="24"/>
              </w:rPr>
              <w:t>/</w:t>
            </w:r>
            <w:r>
              <w:rPr>
                <w:rFonts w:ascii="Times New Roman" w:hAnsi="Times New Roman" w:cs="Times New Roman"/>
                <w:b/>
                <w:bCs/>
                <w:sz w:val="24"/>
                <w:szCs w:val="24"/>
              </w:rPr>
              <w:t>Наименование запасной части</w:t>
            </w:r>
          </w:p>
        </w:tc>
        <w:tc>
          <w:tcPr>
            <w:tcW w:w="2172" w:type="dxa"/>
          </w:tcPr>
          <w:p w:rsidR="00B52A1A" w:rsidRPr="00C85F63" w:rsidRDefault="00B52A1A" w:rsidP="00C85F63">
            <w:pPr>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Максимальная </w:t>
            </w:r>
            <w:proofErr w:type="gramStart"/>
            <w:r w:rsidRPr="00BB08D7">
              <w:rPr>
                <w:rFonts w:ascii="Times New Roman" w:hAnsi="Times New Roman" w:cs="Times New Roman"/>
                <w:b/>
                <w:bCs/>
                <w:sz w:val="24"/>
                <w:szCs w:val="24"/>
                <w:lang w:eastAsia="ru-RU"/>
              </w:rPr>
              <w:t xml:space="preserve">цена  </w:t>
            </w:r>
            <w:r>
              <w:rPr>
                <w:rFonts w:ascii="Times New Roman" w:hAnsi="Times New Roman" w:cs="Times New Roman"/>
                <w:b/>
                <w:bCs/>
                <w:sz w:val="24"/>
                <w:szCs w:val="24"/>
                <w:lang w:eastAsia="ru-RU"/>
              </w:rPr>
              <w:t>1</w:t>
            </w:r>
            <w:proofErr w:type="gramEnd"/>
            <w:r>
              <w:rPr>
                <w:rFonts w:ascii="Times New Roman" w:hAnsi="Times New Roman" w:cs="Times New Roman"/>
                <w:b/>
                <w:bCs/>
                <w:sz w:val="24"/>
                <w:szCs w:val="24"/>
                <w:lang w:eastAsia="ru-RU"/>
              </w:rPr>
              <w:t xml:space="preserve"> (одной) единицы Услуги</w:t>
            </w:r>
            <w:r w:rsidR="00BF5829" w:rsidRPr="00BF5829">
              <w:rPr>
                <w:rFonts w:ascii="Times New Roman" w:hAnsi="Times New Roman" w:cs="Times New Roman"/>
                <w:b/>
                <w:bCs/>
                <w:sz w:val="24"/>
                <w:szCs w:val="24"/>
                <w:lang w:eastAsia="ru-RU"/>
              </w:rPr>
              <w:t>/</w:t>
            </w:r>
            <w:r w:rsidR="00BF5829">
              <w:rPr>
                <w:rFonts w:ascii="Times New Roman" w:hAnsi="Times New Roman" w:cs="Times New Roman"/>
                <w:b/>
                <w:bCs/>
                <w:sz w:val="24"/>
                <w:szCs w:val="24"/>
                <w:lang w:eastAsia="ru-RU"/>
              </w:rPr>
              <w:t>запасной части</w:t>
            </w: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с </w:t>
            </w:r>
            <w:r w:rsidRPr="00BB08D7">
              <w:rPr>
                <w:rFonts w:ascii="Times New Roman" w:hAnsi="Times New Roman" w:cs="Times New Roman"/>
                <w:b/>
                <w:bCs/>
                <w:sz w:val="24"/>
                <w:szCs w:val="24"/>
                <w:lang w:eastAsia="ru-RU"/>
              </w:rPr>
              <w:t>НДС</w:t>
            </w:r>
          </w:p>
        </w:tc>
      </w:tr>
      <w:tr w:rsidR="00B52A1A" w:rsidRPr="00216D25" w:rsidTr="00F04A71">
        <w:tc>
          <w:tcPr>
            <w:tcW w:w="675" w:type="dxa"/>
          </w:tcPr>
          <w:p w:rsidR="00B52A1A" w:rsidRPr="00546842" w:rsidRDefault="00B52A1A" w:rsidP="000621E7">
            <w:r w:rsidRPr="00546842">
              <w:t>1</w:t>
            </w:r>
          </w:p>
        </w:tc>
        <w:tc>
          <w:tcPr>
            <w:tcW w:w="7682" w:type="dxa"/>
            <w:gridSpan w:val="2"/>
          </w:tcPr>
          <w:p w:rsidR="00B52A1A" w:rsidRDefault="00B52A1A" w:rsidP="000621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Малый ремонт категория 1</w:t>
            </w:r>
          </w:p>
        </w:tc>
        <w:tc>
          <w:tcPr>
            <w:tcW w:w="2172" w:type="dxa"/>
          </w:tcPr>
          <w:p w:rsidR="00B52A1A" w:rsidRPr="00EB5848" w:rsidRDefault="00B52A1A" w:rsidP="00B52A1A"/>
        </w:tc>
      </w:tr>
      <w:tr w:rsidR="00B52A1A" w:rsidRPr="00216D25" w:rsidTr="00F04A71">
        <w:tc>
          <w:tcPr>
            <w:tcW w:w="675" w:type="dxa"/>
          </w:tcPr>
          <w:p w:rsidR="00B52A1A" w:rsidRPr="00546842" w:rsidRDefault="00B52A1A" w:rsidP="000621E7">
            <w:r w:rsidRPr="00546842">
              <w:t>2</w:t>
            </w:r>
          </w:p>
        </w:tc>
        <w:tc>
          <w:tcPr>
            <w:tcW w:w="7682" w:type="dxa"/>
            <w:gridSpan w:val="2"/>
          </w:tcPr>
          <w:p w:rsidR="00B52A1A" w:rsidRDefault="00B52A1A" w:rsidP="000621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Средний ремонт категория 2</w:t>
            </w:r>
          </w:p>
        </w:tc>
        <w:tc>
          <w:tcPr>
            <w:tcW w:w="2172" w:type="dxa"/>
          </w:tcPr>
          <w:p w:rsidR="00B52A1A" w:rsidRPr="00EB5848" w:rsidRDefault="00B52A1A" w:rsidP="00B52A1A"/>
        </w:tc>
      </w:tr>
      <w:tr w:rsidR="00B52A1A" w:rsidRPr="00216D25" w:rsidTr="00F04A71">
        <w:tc>
          <w:tcPr>
            <w:tcW w:w="675" w:type="dxa"/>
          </w:tcPr>
          <w:p w:rsidR="00B52A1A" w:rsidRPr="00546842" w:rsidRDefault="00B52A1A" w:rsidP="000621E7">
            <w:r w:rsidRPr="00546842">
              <w:t>3</w:t>
            </w:r>
          </w:p>
        </w:tc>
        <w:tc>
          <w:tcPr>
            <w:tcW w:w="7682" w:type="dxa"/>
            <w:gridSpan w:val="2"/>
          </w:tcPr>
          <w:p w:rsidR="00B52A1A" w:rsidRDefault="00B52A1A" w:rsidP="000621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Крупный ремонт категория 3</w:t>
            </w:r>
          </w:p>
        </w:tc>
        <w:tc>
          <w:tcPr>
            <w:tcW w:w="2172" w:type="dxa"/>
          </w:tcPr>
          <w:p w:rsidR="00B52A1A" w:rsidRPr="00EB5848" w:rsidRDefault="00B52A1A" w:rsidP="00B52A1A"/>
        </w:tc>
      </w:tr>
      <w:tr w:rsidR="00B52A1A" w:rsidRPr="00216D25" w:rsidTr="00F04A71">
        <w:tc>
          <w:tcPr>
            <w:tcW w:w="675" w:type="dxa"/>
          </w:tcPr>
          <w:p w:rsidR="00B52A1A" w:rsidRPr="00546842" w:rsidRDefault="00B52A1A" w:rsidP="00B52A1A">
            <w:r w:rsidRPr="00546842">
              <w:t>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Ограничитель передней крышки левый</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Кулачок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Датчик крышки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Плата управления принтерной частью</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Ограничительный ролик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Флажок датчика выхода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Плата дисплея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Элемент устранения статического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Узел подачи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1100</w:t>
            </w:r>
          </w:p>
        </w:tc>
        <w:tc>
          <w:tcPr>
            <w:tcW w:w="4820" w:type="dxa"/>
          </w:tcPr>
          <w:p w:rsidR="00B52A1A" w:rsidRPr="00895ECA" w:rsidRDefault="00B52A1A" w:rsidP="00B52A1A">
            <w:r w:rsidRPr="00895ECA">
              <w:t>Блок сканера (лазер)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Шестерня захвата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Датчик прохождения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Правая стенка корпуса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Подъемный механизм стола для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Ролик захвата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Выходной узел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Главная плата управления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Датчик выхода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Плата управления питанием</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Ролик переноса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Шестерня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Лоток вывода оригинала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Ось крепления ролика захвата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Модуль оперативной памяти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39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Верхний ролик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Передняя направляющая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Вентилятор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Блок лазера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Шестерня резинового вала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1200</w:t>
            </w:r>
          </w:p>
        </w:tc>
        <w:tc>
          <w:tcPr>
            <w:tcW w:w="4820" w:type="dxa"/>
          </w:tcPr>
          <w:p w:rsidR="00B52A1A" w:rsidRPr="00895ECA" w:rsidRDefault="00B52A1A" w:rsidP="00B52A1A">
            <w:r w:rsidRPr="00895ECA">
              <w:t>Модуль оперативной памяти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Плата форматирования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Вал переноса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49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 xml:space="preserve">Крышка лотка </w:t>
            </w:r>
            <w:proofErr w:type="spellStart"/>
            <w:r w:rsidRPr="00895ECA">
              <w:t>противопылевая</w:t>
            </w:r>
            <w:proofErr w:type="spellEnd"/>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Главная плата управления принтера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Лоток подачи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Мотор главного привода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Блок лазера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59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P1505</w:t>
            </w:r>
          </w:p>
        </w:tc>
        <w:tc>
          <w:tcPr>
            <w:tcW w:w="4820" w:type="dxa"/>
          </w:tcPr>
          <w:p w:rsidR="00B52A1A" w:rsidRPr="00895ECA" w:rsidRDefault="00B52A1A" w:rsidP="00B52A1A">
            <w:r w:rsidRPr="00895ECA">
              <w:t>Лоток выхода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Ролик захвата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Лоток для бумаги в сборе № 2</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Привод узла вывода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Левая крышка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Задняя крышка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Узел регистрации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Направляющая узла подачи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Узел вывода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69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Шестерня подхвата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Ролик переноса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Тормозная площадка второго лотка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Соленоид многоцелевого лотка № 1</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Входной разъем питания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Выключатель питания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Двухканальная плата оперативной памяти DDR DIMM</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Плата контроллера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proofErr w:type="spellStart"/>
            <w:r w:rsidRPr="00895ECA">
              <w:t>Податчик</w:t>
            </w:r>
            <w:proofErr w:type="spellEnd"/>
            <w:r w:rsidRPr="00895ECA">
              <w:t xml:space="preserve"> бумаги на 500 листов</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79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Двухканальная плата оперативной памяти 128</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Вентилятор охлаждения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P2035</w:t>
            </w:r>
          </w:p>
        </w:tc>
        <w:tc>
          <w:tcPr>
            <w:tcW w:w="4820" w:type="dxa"/>
          </w:tcPr>
          <w:p w:rsidR="00B52A1A" w:rsidRPr="00895ECA" w:rsidRDefault="00B52A1A" w:rsidP="00B52A1A">
            <w:r w:rsidRPr="00895ECA">
              <w:t>Правая крышка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Плата управления питанием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Плата управления принтера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89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Ролик захвата верхнего листа материала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Выходной лоток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Защелка ограничителя дверцы</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1010</w:t>
            </w:r>
          </w:p>
        </w:tc>
        <w:tc>
          <w:tcPr>
            <w:tcW w:w="4820" w:type="dxa"/>
          </w:tcPr>
          <w:p w:rsidR="00B52A1A" w:rsidRPr="00895ECA" w:rsidRDefault="00B52A1A" w:rsidP="00B52A1A">
            <w:r w:rsidRPr="00895ECA">
              <w:t>Тормозная площадка лотка подачи материала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Ролик захвата верхнего листа материала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Выходной лоток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99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Табличка с названием аппарата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Защелка ограничителя дверцы</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Лоток подачи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Плата обработки изображения(форматер)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Тормозная площадка лотка подачи материала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Плата управления двигателем</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Узел захвата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109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1020</w:t>
            </w:r>
          </w:p>
        </w:tc>
        <w:tc>
          <w:tcPr>
            <w:tcW w:w="4820" w:type="dxa"/>
          </w:tcPr>
          <w:p w:rsidR="00B52A1A" w:rsidRPr="00895ECA" w:rsidRDefault="00B52A1A" w:rsidP="00B52A1A">
            <w:r w:rsidRPr="00895ECA">
              <w:t>Плата управления питанием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Плата форматирования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Плата управления принтером</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Сетевой соединитель</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Защелка ограничителя дверцы</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Ролик захвата верхнего листа материала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119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Расширительная пластина выходного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Крышка корпуса левая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сборе(комплект)</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Крышка корпуса верхняя с дверцей</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Панель корпуса задняя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Лоток подачи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Плата управления питанием</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Ролик переноса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1022</w:t>
            </w:r>
          </w:p>
        </w:tc>
        <w:tc>
          <w:tcPr>
            <w:tcW w:w="4820" w:type="dxa"/>
          </w:tcPr>
          <w:p w:rsidR="00B52A1A" w:rsidRPr="00895ECA" w:rsidRDefault="00B52A1A" w:rsidP="00B52A1A">
            <w:r w:rsidRPr="00895ECA">
              <w:t>Крышка корпуса передняя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Датчик ширины листа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129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Вентилятор вывода горячего воздуха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Задняя крышка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Привод дуплекса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Главный двигатель</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Дверца доступа к картриджу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Плата форматера (не сетевая)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139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Крышка корпуса левая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Шестерня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Промежуточный 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Ролик захвата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Площадка отделения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Крышка корпуса передняя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Лоток для бумаги 250</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Вал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Крышка корпуса правая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Крышка корпуса верхняя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149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Тормозная площадка многоцелевого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Основание тормозной площадки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Прижимной ролик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Нагревательный элемент</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Направляющая тракта подачи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Флажок датчика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Передняя крышка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Плата обработки изображения(форматер)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Ролик захвата из многоцелевого лотка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159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Транспортный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Блок питания постоянного тока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Шестерня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Привод главного двигателя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P2015</w:t>
            </w:r>
          </w:p>
        </w:tc>
        <w:tc>
          <w:tcPr>
            <w:tcW w:w="4820" w:type="dxa"/>
          </w:tcPr>
          <w:p w:rsidR="00B52A1A" w:rsidRPr="00895ECA" w:rsidRDefault="00B52A1A" w:rsidP="00B52A1A">
            <w:r w:rsidRPr="00895ECA">
              <w:t>Узел регистрации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Ремонтный комплект</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Лоток на 500 листов</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Узел подачи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Ролик захвата бумаги из первого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169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Площадка отделения 1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Ролик захвата 2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Отделительная площадка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Накладка ролика на вал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Ролик переноса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Ремень подачи бумаги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Ролик регистрации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Редуктор в сборе с мотором</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179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Левая крышка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Панель управления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Блок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Узел верхнего ролика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Активатор датчика выходного узла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Шестерня верхнего ролика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Большой ремень подачи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5100tn</w:t>
            </w:r>
          </w:p>
        </w:tc>
        <w:tc>
          <w:tcPr>
            <w:tcW w:w="482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189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Плата оперативной памяти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 xml:space="preserve">Лоток на 1500 листов с </w:t>
            </w:r>
            <w:proofErr w:type="spellStart"/>
            <w:r w:rsidRPr="00895ECA">
              <w:t>податчиком</w:t>
            </w:r>
            <w:proofErr w:type="spellEnd"/>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Электромагнитная муфта привода ролика подачи второго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proofErr w:type="spellStart"/>
            <w:r w:rsidRPr="00895ECA">
              <w:t>Ремкомплект</w:t>
            </w:r>
            <w:proofErr w:type="spellEnd"/>
            <w:r w:rsidRPr="00895ECA">
              <w:t xml:space="preserve"> обслуживания аппарата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Жесткий диск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Лоток на 500 листов в сборе с узлом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Ролик подачи из основного лотка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Узел автоматической двухсторонней печати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Плата обработки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Ролик захвата бумаги из многоцелевого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199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Главный охлаждающий вентилятор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Узел пластины колебания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Электромагнитная муфта привода ролика подачи первого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Площадка отделения многоцелевого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Плата оперативной памяти DDR DIMM,</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Главный привод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Ролик подхвата бумаги из основного лотка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Охлаждающий вентилятор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Модуль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209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Плата оперативной памяти DDR DIMM</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4250n</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Ролик подачи бумаги из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Лоток вывода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Главный двигатель</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219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Подшипник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Блок сканера (лазер)</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Ограничитель размера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Главная плата управления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Тормозная площадка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Вал переноса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Подшипник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229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Ролик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Узел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P1005</w:t>
            </w:r>
          </w:p>
        </w:tc>
        <w:tc>
          <w:tcPr>
            <w:tcW w:w="4820" w:type="dxa"/>
          </w:tcPr>
          <w:p w:rsidR="00B52A1A" w:rsidRPr="00895ECA" w:rsidRDefault="00B52A1A" w:rsidP="00B52A1A">
            <w:r w:rsidRPr="00895ECA">
              <w:t>Узел закрепления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Лоток подачи оригинала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Вал переноса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239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Тормозная площадка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Плата управления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 xml:space="preserve">Тормозная площадка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Полка лотка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 и вывода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Привод узла сканирования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Плата управления датчиком вывода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249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 xml:space="preserve">Нагревательный элемент узла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Лоток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Плата управления питанием</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482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255</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256</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Вал переноса изображения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257</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Прижимной вал</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258</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259</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260</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261</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Многоцелевой лоток</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262</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proofErr w:type="spellStart"/>
            <w:r w:rsidRPr="00895ECA">
              <w:t>Фотопрерыватель</w:t>
            </w:r>
            <w:proofErr w:type="spellEnd"/>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263</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Главная плата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264</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Узел подачи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265</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Ролик захвата оригиналов</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266</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Главный двигатель</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267</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268</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4820" w:type="dxa"/>
          </w:tcPr>
          <w:p w:rsidR="00B52A1A" w:rsidRPr="00895ECA" w:rsidRDefault="00B52A1A" w:rsidP="00B52A1A">
            <w:r w:rsidRPr="00895ECA">
              <w:t>Элемент устранения статического заряда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269</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Ролик переноса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270</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proofErr w:type="spellStart"/>
            <w:r w:rsidRPr="00895ECA">
              <w:t>Бушинг</w:t>
            </w:r>
            <w:proofErr w:type="spellEnd"/>
            <w:r w:rsidRPr="00895ECA">
              <w:t xml:space="preserve"> ролика переноса правый</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271</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Датчик тонера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272</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Соленоид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273</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Направляющая вывода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274</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Активатор датчика выхода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275</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276</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proofErr w:type="spellStart"/>
            <w:r w:rsidRPr="00895ECA">
              <w:t>Бушинг</w:t>
            </w:r>
            <w:proofErr w:type="spellEnd"/>
            <w:r w:rsidRPr="00895ECA">
              <w:t xml:space="preserve"> прижимного вала правый</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277</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proofErr w:type="spellStart"/>
            <w:r w:rsidRPr="00895ECA">
              <w:t>Бушинг</w:t>
            </w:r>
            <w:proofErr w:type="spellEnd"/>
            <w:r w:rsidRPr="00895ECA">
              <w:t xml:space="preserve"> прижимного вала левый</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278</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Ролик вывода отпечатка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279</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280</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Ролик захвата бумаги из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281</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Тормозная площадка в сборе</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282</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283</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Ролики выходного лотка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284</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Левая крышка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285</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Активатор датчика ручной подачи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286</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Активатор датчика подачи из лотка 1</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287</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Активатор датчика регистрации</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288</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U-образная направляющая</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289</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Петля крышки сканера</w:t>
            </w:r>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290</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 xml:space="preserve">Прижимной ролик узла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546842" w:rsidRDefault="00B52A1A" w:rsidP="00B52A1A">
            <w:r w:rsidRPr="00546842">
              <w:t>291</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292</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293</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294</w:t>
            </w:r>
          </w:p>
        </w:tc>
        <w:tc>
          <w:tcPr>
            <w:tcW w:w="2862"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4820" w:type="dxa"/>
          </w:tcPr>
          <w:p w:rsidR="00B52A1A" w:rsidRPr="00895ECA" w:rsidRDefault="00B52A1A" w:rsidP="00B52A1A">
            <w:proofErr w:type="gramStart"/>
            <w:r w:rsidRPr="00895ECA">
              <w:t>Флаг</w:t>
            </w:r>
            <w:proofErr w:type="gramEnd"/>
            <w:r w:rsidRPr="00895ECA">
              <w:t xml:space="preserve"> препятствующий скручиванию листа в рулон</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295</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Тормозная площадка боковая левая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296</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Тормозная площадка боковая правая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297</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298</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Активатор выходного датчика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299</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Активатор датчика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300</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Термостат</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301</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Прижимной вал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302</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Термистор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303</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 xml:space="preserve">Ролики вывода бумаги из </w:t>
            </w:r>
            <w:proofErr w:type="spellStart"/>
            <w:r w:rsidRPr="00895ECA">
              <w:t>фьюзера</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304</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Главная плата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305</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Фиксатор тормозной площадки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306</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Нагревательный вал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307</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Вентилятор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308</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309</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Правая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310</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Шестерня подхвата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311</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Плата с датчиками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312</w:t>
            </w:r>
          </w:p>
        </w:tc>
        <w:tc>
          <w:tcPr>
            <w:tcW w:w="2862" w:type="dxa"/>
          </w:tcPr>
          <w:p w:rsidR="00B52A1A" w:rsidRPr="009D2BA2" w:rsidRDefault="00B52A1A" w:rsidP="00B52A1A">
            <w:proofErr w:type="spellStart"/>
            <w:r w:rsidRPr="009D2BA2">
              <w:t>Samsung</w:t>
            </w:r>
            <w:proofErr w:type="spellEnd"/>
            <w:r w:rsidRPr="009D2BA2">
              <w:t xml:space="preserve"> ML-1210</w:t>
            </w:r>
          </w:p>
        </w:tc>
        <w:tc>
          <w:tcPr>
            <w:tcW w:w="482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313</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314</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315</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Тормозной ролик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316</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Кассета для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317</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318</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Двухканальная плата оперативной памяти DDR DIMM,</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319</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320</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Крышка, дверца доступа к месту </w:t>
            </w:r>
            <w:proofErr w:type="spellStart"/>
            <w:r w:rsidRPr="00895ECA">
              <w:t>застревания</w:t>
            </w:r>
            <w:proofErr w:type="spellEnd"/>
            <w:r w:rsidRPr="00895ECA">
              <w:t xml:space="preserve">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321</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Контроллер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322</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Узел ремня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323</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Низковольтный 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324</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Задняя верхняя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325</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Задняя центральная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326</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Двухканальная плата оперативной памяти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327</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Узел печатающих картриджей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328</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Форматер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329</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Высоковольтный 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330</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331</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Задняя нижняя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332</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333</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Кабель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334</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Защелка лотка посадки </w:t>
            </w:r>
            <w:proofErr w:type="spellStart"/>
            <w:r w:rsidRPr="00895ECA">
              <w:t>принт</w:t>
            </w:r>
            <w:proofErr w:type="spellEnd"/>
            <w:r w:rsidRPr="00895ECA">
              <w:t>-картриджа правая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335</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Гибкий кабель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336</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Защёлка лотка посадки </w:t>
            </w:r>
            <w:proofErr w:type="spellStart"/>
            <w:r w:rsidRPr="00895ECA">
              <w:t>принт</w:t>
            </w:r>
            <w:proofErr w:type="spellEnd"/>
            <w:r w:rsidRPr="00895ECA">
              <w:t>-картриджа левая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337</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338</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Кабель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339</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Защелка лотка посадки </w:t>
            </w:r>
            <w:proofErr w:type="spellStart"/>
            <w:r w:rsidRPr="00895ECA">
              <w:t>принт</w:t>
            </w:r>
            <w:proofErr w:type="spellEnd"/>
            <w:r w:rsidRPr="00895ECA">
              <w:t>-картриджа правая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340</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Гибкий кабель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341</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4820" w:type="dxa"/>
          </w:tcPr>
          <w:p w:rsidR="00B52A1A" w:rsidRPr="00895ECA" w:rsidRDefault="00B52A1A" w:rsidP="00B52A1A">
            <w:r w:rsidRPr="00895ECA">
              <w:t xml:space="preserve">Защёлка лотка посадки </w:t>
            </w:r>
            <w:proofErr w:type="spellStart"/>
            <w:r w:rsidRPr="00895ECA">
              <w:t>принт</w:t>
            </w:r>
            <w:proofErr w:type="spellEnd"/>
            <w:r w:rsidRPr="00895ECA">
              <w:t>-картриджа левая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342</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Форматер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343</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Левая боковая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344</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345</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Рельса лотка картриджей передняя правая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346</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Двухканальная плата оперативной памяти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347</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Контроллер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348</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Задняя центральная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349</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Узел печатающих картриджей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350</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Двухканальная плата оперативной памяти DDR DIMM</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351</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 xml:space="preserve">Защёлка лотка посадки </w:t>
            </w:r>
            <w:proofErr w:type="spellStart"/>
            <w:r w:rsidRPr="00895ECA">
              <w:t>принт</w:t>
            </w:r>
            <w:proofErr w:type="spellEnd"/>
            <w:r w:rsidRPr="00895ECA">
              <w:t>-картриджа левая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352</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Держатель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353</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354</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Гибкий кабель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355</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Рельса лотка картриджей передняя левая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356</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Кассета для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357</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Задняя нижняя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358</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 xml:space="preserve">Защелка лотка посадки </w:t>
            </w:r>
            <w:proofErr w:type="spellStart"/>
            <w:r w:rsidRPr="00895ECA">
              <w:t>принт</w:t>
            </w:r>
            <w:proofErr w:type="spellEnd"/>
            <w:r w:rsidRPr="00895ECA">
              <w:t>-картриджа правая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359</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360</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Узел ремня переноса изображения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361</w:t>
            </w:r>
          </w:p>
        </w:tc>
        <w:tc>
          <w:tcPr>
            <w:tcW w:w="2862"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4820" w:type="dxa"/>
          </w:tcPr>
          <w:p w:rsidR="00B52A1A" w:rsidRPr="00895ECA" w:rsidRDefault="00B52A1A" w:rsidP="00B52A1A">
            <w:r w:rsidRPr="00895ECA">
              <w:t>Задняя дверца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362</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Плата дуплекса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363</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Тормозной ролик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364</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Кабель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365</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366</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Тефлоновый вал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367</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368</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Главная плата управления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369</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Блокировочный выключатель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370</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Лоток подачи оригинала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371</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372</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Ролик подачи бумаги из первого лотка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373</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Высоковольтный 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374</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Узел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375</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376</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Желоб</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377</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Внутренняя крышка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378</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Выходной датчик узла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379</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Активатор датчика дуплекса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380</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proofErr w:type="spellStart"/>
            <w:r w:rsidRPr="00895ECA">
              <w:t>Автоподатчик</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381</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Активатор датчика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382</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Ролик подачи обходного лотка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383</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Узел крышки </w:t>
            </w:r>
            <w:proofErr w:type="spellStart"/>
            <w:r w:rsidRPr="00895ECA">
              <w:t>двухлоткового</w:t>
            </w:r>
            <w:proofErr w:type="spellEnd"/>
            <w:r w:rsidRPr="00895ECA">
              <w:t xml:space="preserve"> модуля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384</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ВАЛ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385</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386</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Вал переноса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387</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Лазер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388</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389</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Сканер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390</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Левая дверца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391</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Кабель с разъемами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392</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Плата контроля срока службы тонера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393</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394</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Электромагнитная муфта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395</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Датчик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396</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Ксерографический модуль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397</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Выходной узел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398</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Оптический датчик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399</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Обходной лоток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400</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Лампа сканирования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401</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Главная плата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402</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403</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Датчик каретки сканера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404</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Фиксирующий ремень (ограничитель)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405</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406</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Плата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407</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Ролик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408</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Узел питания переменного тока с фильтром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409</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410</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Модуль памяти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411</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Комплект роликов подачи бумаги (3 шт.)</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412</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Крышка дуплексного </w:t>
            </w:r>
            <w:proofErr w:type="spellStart"/>
            <w:r w:rsidRPr="00895ECA">
              <w:t>автоподатчика</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413</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Тормозная площадка обходного лотка (пробковая)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414</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 xml:space="preserve">Верхняя часть узла подачи оригиналов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415</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Направляющая желоба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416</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Узел каретки сканера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417</w:t>
            </w:r>
          </w:p>
        </w:tc>
        <w:tc>
          <w:tcPr>
            <w:tcW w:w="2862"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4820" w:type="dxa"/>
          </w:tcPr>
          <w:p w:rsidR="00B52A1A" w:rsidRPr="00895ECA" w:rsidRDefault="00B52A1A" w:rsidP="00B52A1A">
            <w:r w:rsidRPr="00895ECA">
              <w:t>Шестерни подъемной части лотка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419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Узел подачи дуплекса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Лоток-250</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Соленоид многоцелевого лотка № 1</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Тормозная площадка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Плата питания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Ролик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429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Ролик регистрации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Задняя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proofErr w:type="spellStart"/>
            <w:r w:rsidRPr="00895ECA">
              <w:t>Форматтер</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Площадка отделения обходного лотка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Шестерня ролика захвата лотка 1 и обходного лотка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436</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Правая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437</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Левая крышка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438</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Плата кнопки включения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439</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440</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Шестерня ролика захвата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441</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Направляющая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442</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Ролик захвата бумаги лотка ручной подачи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443</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Лоток на 500 листов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444</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Дверца доступа к картриджу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445</w:t>
            </w:r>
          </w:p>
        </w:tc>
        <w:tc>
          <w:tcPr>
            <w:tcW w:w="2862"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4820" w:type="dxa"/>
          </w:tcPr>
          <w:p w:rsidR="00B52A1A" w:rsidRPr="00895ECA" w:rsidRDefault="00B52A1A" w:rsidP="00B52A1A">
            <w:r w:rsidRPr="00895ECA">
              <w:t>Панель управления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446</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Ролик подачи/ отделения из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447</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Ролик захвата из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448</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Ролик захвата из доп. Лотка 1</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449</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Ролик отделения из доп. Лотка 1</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450</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500-листовая кассета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451</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Узел выхода бумаги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452</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Узел регистрации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453</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Узел захвата бумаги из лотков 2, 3</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454</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Направляющая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455</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Привод драма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456</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Привод выхода из печки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457</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Кабель печки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458</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459</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Оптический датчик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460</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461</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Плата сканера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462</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Плата форматирования (сетевая)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463</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Плата контроллера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464</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465</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Высоковольтная плата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466</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Низковольтный блок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467</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Плата DC контроллера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468</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Блок лазера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469</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Низковольтная плата питания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470</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Мотор привода драма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471</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Панель управления (с сенсорными кнопками)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472</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473</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proofErr w:type="spellStart"/>
            <w:r w:rsidRPr="00895ECA">
              <w:t>Ремкомплект</w:t>
            </w:r>
            <w:proofErr w:type="spellEnd"/>
            <w:r w:rsidRPr="00895ECA">
              <w:t xml:space="preserve"> C9153A</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474</w:t>
            </w:r>
          </w:p>
        </w:tc>
        <w:tc>
          <w:tcPr>
            <w:tcW w:w="2862"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4820" w:type="dxa"/>
          </w:tcPr>
          <w:p w:rsidR="00B52A1A" w:rsidRPr="00895ECA" w:rsidRDefault="00B52A1A" w:rsidP="00B52A1A">
            <w:r w:rsidRPr="00895ECA">
              <w:t>Выключатель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475</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Ролик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476</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Подшипник вала очистки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477</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Направляющая размера бумаги входного лотка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478</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500-листовая кассета (лоток 3)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479</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Верхняя 500-лист. кассета (лоток 2)</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480</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Ограничительный ролик (с узла захвата)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481</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Ролик захвата (</w:t>
            </w:r>
            <w:proofErr w:type="spellStart"/>
            <w:r w:rsidRPr="00895ECA">
              <w:t>Pick-Up</w:t>
            </w:r>
            <w:proofErr w:type="spellEnd"/>
            <w:r w:rsidRPr="00895ECA">
              <w:t>) в ручной подаче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482</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Ролик дуплекса №1</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483</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Ролик дуплекса №2</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484</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Реверсивный ролик дуплекса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485</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 xml:space="preserve">Тормозная </w:t>
            </w:r>
            <w:proofErr w:type="spellStart"/>
            <w:r w:rsidRPr="00895ECA">
              <w:t>площ</w:t>
            </w:r>
            <w:proofErr w:type="spellEnd"/>
            <w:r w:rsidRPr="00895ECA">
              <w:t>. ручного лотка (лоток 1)</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486</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Тормозная площадка (</w:t>
            </w:r>
            <w:proofErr w:type="spellStart"/>
            <w:r w:rsidRPr="00895ECA">
              <w:t>обх</w:t>
            </w:r>
            <w:proofErr w:type="spellEnd"/>
            <w:r w:rsidRPr="00895ECA">
              <w:t>. лоток)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487</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Ролик подачи/ отделения (из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488</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Ролик захвата из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489</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Узел вала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490</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Плата датчика определения размера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491</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Узел захвата бумаги из доп. 500-лист.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492</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Мотор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493</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Подшипник тефлонового вала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494</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Печь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495</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Лампа нагрева 240В 500Вт</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496</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Термистор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497</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 Термостат</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498</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Подшипник вала выхода из печи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499</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500</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DC-Контроллер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501</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Плата датчиков/выключателя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502</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503</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Блок сканера (лазер)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504</w:t>
            </w:r>
          </w:p>
        </w:tc>
        <w:tc>
          <w:tcPr>
            <w:tcW w:w="2862" w:type="dxa"/>
          </w:tcPr>
          <w:p w:rsidR="00B52A1A" w:rsidRPr="009D2BA2" w:rsidRDefault="00B52A1A" w:rsidP="00B52A1A">
            <w:r w:rsidRPr="009D2BA2">
              <w:t>HP LJ 8000N/8150N</w:t>
            </w:r>
          </w:p>
        </w:tc>
        <w:tc>
          <w:tcPr>
            <w:tcW w:w="4820" w:type="dxa"/>
          </w:tcPr>
          <w:p w:rsidR="00B52A1A" w:rsidRPr="00895ECA" w:rsidRDefault="00B52A1A" w:rsidP="00B52A1A">
            <w:r w:rsidRPr="00895ECA">
              <w:t>Вентилятор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505</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Ролик захвата бумаги из обходной (ручной) подачи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506</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Подшипник верхнего вала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507</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Ролик захвата бумаги с осью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508</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Редуктор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509</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Резиновый вал (без резин. шестерни, оранжевый)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510</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Узел закрепления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511</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Печь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512</w:t>
            </w:r>
          </w:p>
        </w:tc>
        <w:tc>
          <w:tcPr>
            <w:tcW w:w="2862" w:type="dxa"/>
          </w:tcPr>
          <w:p w:rsidR="00B52A1A" w:rsidRPr="009D2BA2" w:rsidRDefault="00B52A1A" w:rsidP="00B52A1A">
            <w:proofErr w:type="spellStart"/>
            <w:r w:rsidRPr="009D2BA2">
              <w:t>Canon</w:t>
            </w:r>
            <w:proofErr w:type="spellEnd"/>
            <w:r w:rsidRPr="009D2BA2">
              <w:t xml:space="preserve"> FC-200</w:t>
            </w:r>
          </w:p>
        </w:tc>
        <w:tc>
          <w:tcPr>
            <w:tcW w:w="4820" w:type="dxa"/>
          </w:tcPr>
          <w:p w:rsidR="00B52A1A" w:rsidRPr="00895ECA" w:rsidRDefault="00B52A1A" w:rsidP="00B52A1A">
            <w:r w:rsidRPr="00895ECA">
              <w:t>Плата DC-контроллера (220/240В)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513</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Подшипник вала регистрации нижнего</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514</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Флажок датчика регистрации бумаги (черный, длинный)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515</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Держатель вала захвата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516</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Держатель пружины (крюк) вала захвата из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517</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 xml:space="preserve">Тормозная накладка отделения кассеты (черная фетровая </w:t>
            </w:r>
            <w:proofErr w:type="spellStart"/>
            <w:r w:rsidRPr="00895ECA">
              <w:t>самоклейка</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518</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Лоток выходной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519</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Привод узла захвата в сборе (SINGLE TYPE)</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520</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Печь в сборе (220В)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521</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Ролик на выходе из печки (в печке 4 шт.)</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522</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Резиновый вал (без "резиновой шестерни")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523</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proofErr w:type="spellStart"/>
            <w:r w:rsidRPr="00895ECA">
              <w:t>Термопленка</w:t>
            </w:r>
            <w:proofErr w:type="spellEnd"/>
            <w:r w:rsidRPr="00895ECA">
              <w:t xml:space="preserve"> </w:t>
            </w:r>
            <w:proofErr w:type="spellStart"/>
            <w:r w:rsidRPr="00895ECA">
              <w:t>Original</w:t>
            </w:r>
            <w:proofErr w:type="spellEnd"/>
            <w:r w:rsidRPr="00895ECA">
              <w:t xml:space="preserve"> со смазкой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524</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525</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Узел вала переноса (</w:t>
            </w:r>
            <w:proofErr w:type="spellStart"/>
            <w:r w:rsidRPr="00895ECA">
              <w:t>коротрона</w:t>
            </w:r>
            <w:proofErr w:type="spellEnd"/>
            <w:r w:rsidRPr="00895ECA">
              <w:t>)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526</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Плата DC контроллера (разъем 3 штырька) (220/ 240В)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527</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Плата блока питания в сборе (220/ 240В)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528</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Плата датчиков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529</w:t>
            </w:r>
          </w:p>
        </w:tc>
        <w:tc>
          <w:tcPr>
            <w:tcW w:w="2862" w:type="dxa"/>
          </w:tcPr>
          <w:p w:rsidR="00B52A1A" w:rsidRPr="009D2BA2" w:rsidRDefault="00B52A1A" w:rsidP="00B52A1A">
            <w:proofErr w:type="spellStart"/>
            <w:r w:rsidRPr="009D2BA2">
              <w:t>Canon</w:t>
            </w:r>
            <w:proofErr w:type="spellEnd"/>
            <w:r w:rsidRPr="009D2BA2">
              <w:t xml:space="preserve"> PC-860</w:t>
            </w:r>
          </w:p>
        </w:tc>
        <w:tc>
          <w:tcPr>
            <w:tcW w:w="4820" w:type="dxa"/>
          </w:tcPr>
          <w:p w:rsidR="00B52A1A" w:rsidRPr="00895ECA" w:rsidRDefault="00B52A1A" w:rsidP="00B52A1A">
            <w:r w:rsidRPr="00895ECA">
              <w:t>Плата DC контроллера (разъем 5 штырьков) (220/ 240В)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530</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Муфта магнитная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531</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Мотор (двигатель) ADF</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532</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Ролик захвата из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533</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proofErr w:type="spellStart"/>
            <w:r w:rsidRPr="00895ECA">
              <w:t>Автоподатчик</w:t>
            </w:r>
            <w:proofErr w:type="spellEnd"/>
            <w:r w:rsidRPr="00895ECA">
              <w:t xml:space="preserve"> оригиналов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534</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Кассета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535</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Флажок датчика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536</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Главный мотор (двигатель)</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537</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538</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539</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Датчик (термистор)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540</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Блок питания (220 В)</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541</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Узел сканера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542</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Узел сканера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543</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Блок лазера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544</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Главная плата (</w:t>
            </w:r>
            <w:proofErr w:type="spellStart"/>
            <w:r w:rsidRPr="00895ECA">
              <w:t>форматтер</w:t>
            </w:r>
            <w:proofErr w:type="spellEnd"/>
            <w:r w:rsidRPr="00895ECA">
              <w:t>)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545</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Панель управления (пластик)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546</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Передняя крышка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547</w:t>
            </w:r>
          </w:p>
        </w:tc>
        <w:tc>
          <w:tcPr>
            <w:tcW w:w="2862" w:type="dxa"/>
          </w:tcPr>
          <w:p w:rsidR="00B52A1A" w:rsidRPr="009D2BA2" w:rsidRDefault="00B52A1A" w:rsidP="00B52A1A">
            <w:proofErr w:type="spellStart"/>
            <w:r w:rsidRPr="009D2BA2">
              <w:t>Xerox</w:t>
            </w:r>
            <w:proofErr w:type="spellEnd"/>
            <w:r w:rsidRPr="009D2BA2">
              <w:t xml:space="preserve"> 3100</w:t>
            </w:r>
          </w:p>
        </w:tc>
        <w:tc>
          <w:tcPr>
            <w:tcW w:w="4820" w:type="dxa"/>
          </w:tcPr>
          <w:p w:rsidR="00B52A1A" w:rsidRPr="00895ECA" w:rsidRDefault="00B52A1A" w:rsidP="00B52A1A">
            <w:r w:rsidRPr="00895ECA">
              <w:t>Вентилятор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548</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Тормозная площадка в подаче документа (ADF)</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549</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Ролик подачи/отделения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550</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551</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Кассета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552</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Мотор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553</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554</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Печь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555</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Узел закрепления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556</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557</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Левый подшипник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558</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Правый подшипник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559</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Высоковольтная плата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560</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Плата DC контроллера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561</w:t>
            </w:r>
          </w:p>
        </w:tc>
        <w:tc>
          <w:tcPr>
            <w:tcW w:w="2862" w:type="dxa"/>
          </w:tcPr>
          <w:p w:rsidR="00B52A1A" w:rsidRPr="009D2BA2" w:rsidRDefault="00B52A1A" w:rsidP="00B52A1A">
            <w:r w:rsidRPr="009D2BA2">
              <w:t>HP CLJ CM1415 / CP 1525</w:t>
            </w:r>
          </w:p>
        </w:tc>
        <w:tc>
          <w:tcPr>
            <w:tcW w:w="4820" w:type="dxa"/>
          </w:tcPr>
          <w:p w:rsidR="00B52A1A" w:rsidRPr="00895ECA" w:rsidRDefault="00B52A1A" w:rsidP="00B52A1A">
            <w:r w:rsidRPr="00895ECA">
              <w:t>Узел переноса изображения (ITB</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562</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Ролик отделения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563</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Ведущий ролик подачи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564</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Держатель ролика захвата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565</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Держатель ролика отделения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566</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Держатель роликов 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567</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ролика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568</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Направляющая подачи A</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569</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передний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570</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Флажок узла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571</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572</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вала транспортировки задний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573</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ролика вертикальной подачи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574</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Флажок наличия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575</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Ограничительный ролик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576</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Держатель ограничителя формата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577</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Держатель оси протяжки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578</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Флажок выхода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579</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Флажок выхода левый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580</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Кассета в сборе CT-460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581</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Мотор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582</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позиционирования барабана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583</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тефлонового вала задний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584</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тефлонового вала передний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585</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Термистор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586</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Печь в сборе FK-460</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587</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Подшипник прижимного вала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588</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589</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Блок лазера (сканер) LK-460</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590</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591</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Плата питания низковольтная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592</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Панель управления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593</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594</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Направляющая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595</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Направляющая выхода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596</w:t>
            </w:r>
          </w:p>
        </w:tc>
        <w:tc>
          <w:tcPr>
            <w:tcW w:w="2862"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4820" w:type="dxa"/>
          </w:tcPr>
          <w:p w:rsidR="00B52A1A" w:rsidRPr="00895ECA" w:rsidRDefault="00B52A1A" w:rsidP="00B52A1A">
            <w:r w:rsidRPr="00895ECA">
              <w:t>Выключатель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597</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598</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Ролик отделения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599</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Ведущий ролик подачи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600</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вала транспортировки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601</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Левая направляющая кассеты</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602</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Держатель ролика захвата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603</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Держатель ролика отделения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604</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Ограничительный ролик</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605</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Держатель роликов 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606</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ролика подачи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607</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Направляющая подачи A</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608</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передний направляющей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609</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задний направляющей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610</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передний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611</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Нижняя направляющая выхода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612</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Флажок узла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613</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Направляющая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614</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Направляющая подъёма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615</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Кассета в сборе CT-410</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616</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 xml:space="preserve">Ведущий ролик подачи бумаги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617</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узла захвата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618</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задний вала переноса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619</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Мотор выхода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620</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621</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Задняя направляющая печки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622</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Передняя направляющая печки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623</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тефлонового вала задний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624</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прижимного вала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625</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Прижимной (резиновый) вал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626</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Подшипник тефлонового вала передний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627</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Печь в сборе FK-410</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628</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Мотор сканера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629</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Мотор вала регистрации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630</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631</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Плата высоковольтная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632</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Плата питания низковольтная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633</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Блок лазера (сканер)</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634</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635</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Держатель (тип А) левой крышки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636</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Держатель (тип B) левой крышки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637</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Держатель ограничителя формата бумаги</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638</w:t>
            </w:r>
          </w:p>
        </w:tc>
        <w:tc>
          <w:tcPr>
            <w:tcW w:w="2862" w:type="dxa"/>
          </w:tcPr>
          <w:p w:rsidR="00B52A1A" w:rsidRPr="009D2BA2" w:rsidRDefault="00B52A1A" w:rsidP="00B52A1A">
            <w:proofErr w:type="spellStart"/>
            <w:r w:rsidRPr="009D2BA2">
              <w:t>Kyocera</w:t>
            </w:r>
            <w:proofErr w:type="spellEnd"/>
            <w:r w:rsidRPr="009D2BA2">
              <w:t xml:space="preserve"> KM-1635</w:t>
            </w:r>
          </w:p>
        </w:tc>
        <w:tc>
          <w:tcPr>
            <w:tcW w:w="4820" w:type="dxa"/>
          </w:tcPr>
          <w:p w:rsidR="00B52A1A" w:rsidRPr="00895ECA" w:rsidRDefault="00B52A1A" w:rsidP="00B52A1A">
            <w:r w:rsidRPr="00895ECA">
              <w:t>Направляющая плёнка</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639</w:t>
            </w:r>
          </w:p>
        </w:tc>
        <w:tc>
          <w:tcPr>
            <w:tcW w:w="2862" w:type="dxa"/>
          </w:tcPr>
          <w:p w:rsidR="00B52A1A" w:rsidRPr="009D2BA2" w:rsidRDefault="00B52A1A" w:rsidP="00B52A1A">
            <w:proofErr w:type="spellStart"/>
            <w:r w:rsidRPr="009D2BA2">
              <w:t>Sharp</w:t>
            </w:r>
            <w:proofErr w:type="spellEnd"/>
            <w:r w:rsidRPr="009D2BA2">
              <w:t xml:space="preserve"> MX-B200</w:t>
            </w:r>
          </w:p>
        </w:tc>
        <w:tc>
          <w:tcPr>
            <w:tcW w:w="4820" w:type="dxa"/>
          </w:tcPr>
          <w:p w:rsidR="00B52A1A" w:rsidRPr="00895ECA" w:rsidRDefault="00B52A1A" w:rsidP="00B52A1A">
            <w:r w:rsidRPr="00895ECA">
              <w:t>Прижимной (резиновый) вал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640</w:t>
            </w:r>
          </w:p>
        </w:tc>
        <w:tc>
          <w:tcPr>
            <w:tcW w:w="2862" w:type="dxa"/>
          </w:tcPr>
          <w:p w:rsidR="00B52A1A" w:rsidRPr="009D2BA2" w:rsidRDefault="00B52A1A" w:rsidP="00B52A1A">
            <w:proofErr w:type="spellStart"/>
            <w:r w:rsidRPr="009D2BA2">
              <w:t>Sharp</w:t>
            </w:r>
            <w:proofErr w:type="spellEnd"/>
            <w:r w:rsidRPr="009D2BA2">
              <w:t xml:space="preserve"> MX-B200</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641</w:t>
            </w:r>
          </w:p>
        </w:tc>
        <w:tc>
          <w:tcPr>
            <w:tcW w:w="2862" w:type="dxa"/>
          </w:tcPr>
          <w:p w:rsidR="00B52A1A" w:rsidRPr="009D2BA2" w:rsidRDefault="00B52A1A" w:rsidP="00B52A1A">
            <w:proofErr w:type="spellStart"/>
            <w:r w:rsidRPr="009D2BA2">
              <w:t>Xerox</w:t>
            </w:r>
            <w:proofErr w:type="spellEnd"/>
            <w:r w:rsidRPr="009D2BA2">
              <w:t xml:space="preserve"> 5921</w:t>
            </w:r>
          </w:p>
        </w:tc>
        <w:tc>
          <w:tcPr>
            <w:tcW w:w="4820" w:type="dxa"/>
          </w:tcPr>
          <w:p w:rsidR="00B52A1A" w:rsidRPr="00895ECA" w:rsidRDefault="00B52A1A" w:rsidP="00B52A1A">
            <w:r w:rsidRPr="00895ECA">
              <w:t>Выходной лоток в сборе</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642</w:t>
            </w:r>
          </w:p>
        </w:tc>
        <w:tc>
          <w:tcPr>
            <w:tcW w:w="2862" w:type="dxa"/>
          </w:tcPr>
          <w:p w:rsidR="00B52A1A" w:rsidRPr="009D2BA2" w:rsidRDefault="00B52A1A" w:rsidP="00B52A1A">
            <w:proofErr w:type="spellStart"/>
            <w:r w:rsidRPr="009D2BA2">
              <w:t>Xerox</w:t>
            </w:r>
            <w:proofErr w:type="spellEnd"/>
            <w:r w:rsidRPr="009D2BA2">
              <w:t xml:space="preserve"> 5921</w:t>
            </w:r>
          </w:p>
        </w:tc>
        <w:tc>
          <w:tcPr>
            <w:tcW w:w="4820" w:type="dxa"/>
          </w:tcPr>
          <w:p w:rsidR="00B52A1A" w:rsidRPr="00895ECA" w:rsidRDefault="00B52A1A" w:rsidP="00B52A1A">
            <w:r w:rsidRPr="00895ECA">
              <w:t>Подшипник вала нагрева (</w:t>
            </w:r>
            <w:proofErr w:type="spellStart"/>
            <w:r w:rsidRPr="00895ECA">
              <w:t>теф</w:t>
            </w:r>
            <w:proofErr w:type="spellEnd"/>
            <w:r w:rsidRPr="00895ECA">
              <w:t>.)</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643</w:t>
            </w:r>
          </w:p>
        </w:tc>
        <w:tc>
          <w:tcPr>
            <w:tcW w:w="2862" w:type="dxa"/>
          </w:tcPr>
          <w:p w:rsidR="00B52A1A" w:rsidRPr="009D2BA2" w:rsidRDefault="00B52A1A" w:rsidP="00B52A1A">
            <w:proofErr w:type="spellStart"/>
            <w:r w:rsidRPr="009D2BA2">
              <w:t>Xerox</w:t>
            </w:r>
            <w:proofErr w:type="spellEnd"/>
            <w:r w:rsidRPr="009D2BA2">
              <w:t xml:space="preserve"> 5921</w:t>
            </w:r>
          </w:p>
        </w:tc>
        <w:tc>
          <w:tcPr>
            <w:tcW w:w="4820" w:type="dxa"/>
          </w:tcPr>
          <w:p w:rsidR="00B52A1A" w:rsidRPr="00895ECA" w:rsidRDefault="00B52A1A" w:rsidP="00B52A1A">
            <w:r w:rsidRPr="00895ECA">
              <w:t>Флажок датчика выхода бумаги </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644</w:t>
            </w:r>
          </w:p>
        </w:tc>
        <w:tc>
          <w:tcPr>
            <w:tcW w:w="2862" w:type="dxa"/>
          </w:tcPr>
          <w:p w:rsidR="00B52A1A" w:rsidRPr="009D2BA2" w:rsidRDefault="00B52A1A" w:rsidP="00B52A1A">
            <w:proofErr w:type="spellStart"/>
            <w:r w:rsidRPr="009D2BA2">
              <w:t>Xerox</w:t>
            </w:r>
            <w:proofErr w:type="spellEnd"/>
            <w:r w:rsidRPr="009D2BA2">
              <w:t xml:space="preserve"> 5921</w:t>
            </w:r>
          </w:p>
        </w:tc>
        <w:tc>
          <w:tcPr>
            <w:tcW w:w="4820" w:type="dxa"/>
          </w:tcPr>
          <w:p w:rsidR="00B52A1A" w:rsidRPr="00895ECA" w:rsidRDefault="00B52A1A" w:rsidP="00B52A1A">
            <w:r w:rsidRPr="00895ECA">
              <w:t>Блок питания низковольтный</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645</w:t>
            </w:r>
          </w:p>
        </w:tc>
        <w:tc>
          <w:tcPr>
            <w:tcW w:w="2862" w:type="dxa"/>
          </w:tcPr>
          <w:p w:rsidR="00B52A1A" w:rsidRPr="009D2BA2" w:rsidRDefault="00B52A1A" w:rsidP="00B52A1A">
            <w:proofErr w:type="spellStart"/>
            <w:r w:rsidRPr="009D2BA2">
              <w:t>Xerox</w:t>
            </w:r>
            <w:proofErr w:type="spellEnd"/>
            <w:r w:rsidRPr="009D2BA2">
              <w:t xml:space="preserve"> 5921</w:t>
            </w:r>
          </w:p>
        </w:tc>
        <w:tc>
          <w:tcPr>
            <w:tcW w:w="4820" w:type="dxa"/>
          </w:tcPr>
          <w:p w:rsidR="00B52A1A" w:rsidRPr="00895ECA" w:rsidRDefault="00B52A1A" w:rsidP="00B52A1A">
            <w:r w:rsidRPr="00895ECA">
              <w:t>Высоковольтный блок питания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646</w:t>
            </w:r>
          </w:p>
        </w:tc>
        <w:tc>
          <w:tcPr>
            <w:tcW w:w="2862" w:type="dxa"/>
          </w:tcPr>
          <w:p w:rsidR="00B52A1A" w:rsidRPr="00B52A1A" w:rsidRDefault="00B52A1A" w:rsidP="00B52A1A">
            <w:pPr>
              <w:rPr>
                <w:lang w:val="en-US"/>
              </w:rPr>
            </w:pPr>
            <w:r w:rsidRPr="00B52A1A">
              <w:rPr>
                <w:lang w:val="en-US"/>
              </w:rPr>
              <w:t>HP LJ PRO 200 Color M251 / M276</w:t>
            </w:r>
          </w:p>
        </w:tc>
        <w:tc>
          <w:tcPr>
            <w:tcW w:w="482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F04A71">
        <w:tc>
          <w:tcPr>
            <w:tcW w:w="675" w:type="dxa"/>
          </w:tcPr>
          <w:p w:rsidR="00B52A1A" w:rsidRPr="00E90010" w:rsidRDefault="00B52A1A" w:rsidP="00B52A1A">
            <w:r w:rsidRPr="00E90010">
              <w:t>647</w:t>
            </w:r>
          </w:p>
        </w:tc>
        <w:tc>
          <w:tcPr>
            <w:tcW w:w="2862" w:type="dxa"/>
          </w:tcPr>
          <w:p w:rsidR="00B52A1A" w:rsidRPr="00B52A1A" w:rsidRDefault="00B52A1A" w:rsidP="00B52A1A">
            <w:pPr>
              <w:rPr>
                <w:lang w:val="en-US"/>
              </w:rPr>
            </w:pPr>
            <w:r w:rsidRPr="00B52A1A">
              <w:rPr>
                <w:lang w:val="en-US"/>
              </w:rPr>
              <w:t>HP LJ PRO 200 Color M251 / M276</w:t>
            </w:r>
          </w:p>
        </w:tc>
        <w:tc>
          <w:tcPr>
            <w:tcW w:w="4820" w:type="dxa"/>
          </w:tcPr>
          <w:p w:rsidR="00B52A1A" w:rsidRPr="00895ECA" w:rsidRDefault="00B52A1A" w:rsidP="00B52A1A">
            <w:r w:rsidRPr="00895ECA">
              <w:t>Ролик подачи/отделения</w:t>
            </w:r>
          </w:p>
        </w:tc>
        <w:tc>
          <w:tcPr>
            <w:tcW w:w="2172" w:type="dxa"/>
          </w:tcPr>
          <w:p w:rsidR="00B52A1A" w:rsidRPr="00851C59" w:rsidRDefault="00B52A1A" w:rsidP="00B52A1A"/>
        </w:tc>
      </w:tr>
      <w:tr w:rsidR="00B52A1A" w:rsidRPr="00216D25" w:rsidTr="00F04A71">
        <w:tc>
          <w:tcPr>
            <w:tcW w:w="675" w:type="dxa"/>
          </w:tcPr>
          <w:p w:rsidR="00B52A1A" w:rsidRDefault="00B52A1A" w:rsidP="00B52A1A">
            <w:r w:rsidRPr="00E90010">
              <w:t>648</w:t>
            </w:r>
          </w:p>
        </w:tc>
        <w:tc>
          <w:tcPr>
            <w:tcW w:w="2862" w:type="dxa"/>
          </w:tcPr>
          <w:p w:rsidR="00B52A1A" w:rsidRPr="00B52A1A" w:rsidRDefault="00B52A1A" w:rsidP="00B52A1A">
            <w:pPr>
              <w:rPr>
                <w:lang w:val="en-US"/>
              </w:rPr>
            </w:pPr>
            <w:r w:rsidRPr="00B52A1A">
              <w:rPr>
                <w:lang w:val="en-US"/>
              </w:rPr>
              <w:t>HP LJ PRO 200 Color M251 / M276</w:t>
            </w:r>
          </w:p>
        </w:tc>
        <w:tc>
          <w:tcPr>
            <w:tcW w:w="4820" w:type="dxa"/>
          </w:tcPr>
          <w:p w:rsidR="00B52A1A" w:rsidRPr="00895ECA" w:rsidRDefault="00B52A1A" w:rsidP="00B52A1A">
            <w:r w:rsidRPr="00895ECA">
              <w:t>Ролик захвата из лотка 2</w:t>
            </w:r>
          </w:p>
        </w:tc>
        <w:tc>
          <w:tcPr>
            <w:tcW w:w="2172" w:type="dxa"/>
          </w:tcPr>
          <w:p w:rsidR="00B52A1A" w:rsidRPr="00851C59" w:rsidRDefault="00B52A1A" w:rsidP="00B52A1A"/>
        </w:tc>
      </w:tr>
      <w:tr w:rsidR="00B52A1A" w:rsidRPr="00216D25" w:rsidTr="00F04A71">
        <w:tc>
          <w:tcPr>
            <w:tcW w:w="675" w:type="dxa"/>
          </w:tcPr>
          <w:p w:rsidR="00B52A1A" w:rsidRPr="001C5EAA" w:rsidRDefault="00B52A1A" w:rsidP="00B52A1A">
            <w:pPr>
              <w:rPr>
                <w:lang w:val="en-US"/>
              </w:rPr>
            </w:pPr>
            <w:r>
              <w:rPr>
                <w:lang w:val="en-US"/>
              </w:rPr>
              <w:t>649</w:t>
            </w:r>
          </w:p>
        </w:tc>
        <w:tc>
          <w:tcPr>
            <w:tcW w:w="2862" w:type="dxa"/>
          </w:tcPr>
          <w:p w:rsidR="00B52A1A" w:rsidRPr="00B52A1A" w:rsidRDefault="00B52A1A" w:rsidP="00B52A1A">
            <w:pPr>
              <w:rPr>
                <w:lang w:val="en-US"/>
              </w:rPr>
            </w:pPr>
            <w:r w:rsidRPr="00B52A1A">
              <w:rPr>
                <w:lang w:val="en-US"/>
              </w:rPr>
              <w:t>HP LJ PRO 200 Color M251 / M276</w:t>
            </w:r>
          </w:p>
        </w:tc>
        <w:tc>
          <w:tcPr>
            <w:tcW w:w="4820" w:type="dxa"/>
          </w:tcPr>
          <w:p w:rsidR="00B52A1A" w:rsidRPr="00895ECA" w:rsidRDefault="00B52A1A" w:rsidP="00B52A1A">
            <w:r w:rsidRPr="00895ECA">
              <w:t>Кассета</w:t>
            </w:r>
          </w:p>
        </w:tc>
        <w:tc>
          <w:tcPr>
            <w:tcW w:w="2172" w:type="dxa"/>
          </w:tcPr>
          <w:p w:rsidR="00B52A1A" w:rsidRPr="00705DD5" w:rsidRDefault="00B52A1A" w:rsidP="00B52A1A"/>
        </w:tc>
      </w:tr>
      <w:tr w:rsidR="00B52A1A" w:rsidRPr="00B52A1A" w:rsidTr="00F04A71">
        <w:tc>
          <w:tcPr>
            <w:tcW w:w="675" w:type="dxa"/>
          </w:tcPr>
          <w:p w:rsidR="00B52A1A" w:rsidRPr="001C5EAA" w:rsidRDefault="00B52A1A" w:rsidP="00B52A1A">
            <w:pPr>
              <w:rPr>
                <w:lang w:val="en-US"/>
              </w:rPr>
            </w:pPr>
            <w:r>
              <w:rPr>
                <w:lang w:val="en-US"/>
              </w:rPr>
              <w:t>650</w:t>
            </w:r>
          </w:p>
        </w:tc>
        <w:tc>
          <w:tcPr>
            <w:tcW w:w="2862" w:type="dxa"/>
          </w:tcPr>
          <w:p w:rsidR="00B52A1A" w:rsidRPr="00B52A1A" w:rsidRDefault="00B52A1A" w:rsidP="00B52A1A">
            <w:pPr>
              <w:rPr>
                <w:lang w:val="en-US"/>
              </w:rPr>
            </w:pPr>
            <w:r w:rsidRPr="00B52A1A">
              <w:rPr>
                <w:lang w:val="en-US"/>
              </w:rPr>
              <w:t>HP LJ PRO 200 Color M251 / M276</w:t>
            </w:r>
          </w:p>
        </w:tc>
        <w:tc>
          <w:tcPr>
            <w:tcW w:w="4820" w:type="dxa"/>
          </w:tcPr>
          <w:p w:rsidR="00B52A1A" w:rsidRPr="00B52A1A" w:rsidRDefault="00BF5829" w:rsidP="00B52A1A">
            <w:pPr>
              <w:spacing w:after="0" w:line="240" w:lineRule="auto"/>
              <w:rPr>
                <w:rFonts w:ascii="Times New Roman" w:hAnsi="Times New Roman" w:cs="Times New Roman"/>
                <w:sz w:val="24"/>
                <w:szCs w:val="24"/>
                <w:lang w:val="en-US" w:eastAsia="ru-RU"/>
              </w:rPr>
            </w:pPr>
            <w:proofErr w:type="spellStart"/>
            <w:r w:rsidRPr="00BF5829">
              <w:rPr>
                <w:rFonts w:ascii="Times New Roman" w:hAnsi="Times New Roman" w:cs="Times New Roman"/>
                <w:sz w:val="24"/>
                <w:szCs w:val="24"/>
                <w:lang w:val="en-US" w:eastAsia="ru-RU"/>
              </w:rPr>
              <w:t>Печь</w:t>
            </w:r>
            <w:proofErr w:type="spellEnd"/>
            <w:r w:rsidRPr="00BF5829">
              <w:rPr>
                <w:rFonts w:ascii="Times New Roman" w:hAnsi="Times New Roman" w:cs="Times New Roman"/>
                <w:sz w:val="24"/>
                <w:szCs w:val="24"/>
                <w:lang w:val="en-US" w:eastAsia="ru-RU"/>
              </w:rPr>
              <w:t xml:space="preserve"> в </w:t>
            </w:r>
            <w:proofErr w:type="spellStart"/>
            <w:r w:rsidRPr="00BF5829">
              <w:rPr>
                <w:rFonts w:ascii="Times New Roman" w:hAnsi="Times New Roman" w:cs="Times New Roman"/>
                <w:sz w:val="24"/>
                <w:szCs w:val="24"/>
                <w:lang w:val="en-US" w:eastAsia="ru-RU"/>
              </w:rPr>
              <w:t>сборе</w:t>
            </w:r>
            <w:proofErr w:type="spellEnd"/>
          </w:p>
        </w:tc>
        <w:tc>
          <w:tcPr>
            <w:tcW w:w="2172" w:type="dxa"/>
          </w:tcPr>
          <w:p w:rsidR="00B52A1A" w:rsidRPr="00B52A1A" w:rsidRDefault="00B52A1A" w:rsidP="00B52A1A">
            <w:pPr>
              <w:rPr>
                <w:lang w:val="en-US"/>
              </w:rPr>
            </w:pPr>
          </w:p>
        </w:tc>
      </w:tr>
      <w:tr w:rsidR="00B52A1A" w:rsidRPr="00BF5829" w:rsidTr="00F04A71">
        <w:tc>
          <w:tcPr>
            <w:tcW w:w="675" w:type="dxa"/>
          </w:tcPr>
          <w:p w:rsidR="00B52A1A" w:rsidRPr="001C5EAA" w:rsidRDefault="00B52A1A" w:rsidP="00B52A1A">
            <w:pPr>
              <w:rPr>
                <w:lang w:val="en-US"/>
              </w:rPr>
            </w:pPr>
            <w:r>
              <w:rPr>
                <w:lang w:val="en-US"/>
              </w:rPr>
              <w:t>651</w:t>
            </w:r>
          </w:p>
        </w:tc>
        <w:tc>
          <w:tcPr>
            <w:tcW w:w="2862" w:type="dxa"/>
          </w:tcPr>
          <w:p w:rsidR="00B52A1A" w:rsidRPr="00B52A1A" w:rsidRDefault="00B52A1A" w:rsidP="00B52A1A">
            <w:pPr>
              <w:rPr>
                <w:lang w:val="en-US"/>
              </w:rPr>
            </w:pPr>
            <w:r w:rsidRPr="00B52A1A">
              <w:rPr>
                <w:lang w:val="en-US"/>
              </w:rPr>
              <w:t>HP LJ PRO 200 Color M251 / M276</w:t>
            </w:r>
          </w:p>
        </w:tc>
        <w:tc>
          <w:tcPr>
            <w:tcW w:w="4820" w:type="dxa"/>
          </w:tcPr>
          <w:p w:rsidR="00B52A1A" w:rsidRPr="00B52A1A" w:rsidRDefault="00BF5829" w:rsidP="00B52A1A">
            <w:pPr>
              <w:spacing w:after="0" w:line="240" w:lineRule="auto"/>
              <w:rPr>
                <w:rFonts w:ascii="Times New Roman" w:hAnsi="Times New Roman" w:cs="Times New Roman"/>
                <w:sz w:val="24"/>
                <w:szCs w:val="24"/>
                <w:lang w:val="en-US" w:eastAsia="ru-RU"/>
              </w:rPr>
            </w:pPr>
            <w:proofErr w:type="spellStart"/>
            <w:r w:rsidRPr="00BF5829">
              <w:rPr>
                <w:rFonts w:ascii="Times New Roman" w:hAnsi="Times New Roman" w:cs="Times New Roman"/>
                <w:sz w:val="24"/>
                <w:szCs w:val="24"/>
                <w:lang w:val="en-US" w:eastAsia="ru-RU"/>
              </w:rPr>
              <w:t>Высоковольтный</w:t>
            </w:r>
            <w:proofErr w:type="spellEnd"/>
            <w:r w:rsidRPr="00BF5829">
              <w:rPr>
                <w:rFonts w:ascii="Times New Roman" w:hAnsi="Times New Roman" w:cs="Times New Roman"/>
                <w:sz w:val="24"/>
                <w:szCs w:val="24"/>
                <w:lang w:val="en-US" w:eastAsia="ru-RU"/>
              </w:rPr>
              <w:t xml:space="preserve"> </w:t>
            </w:r>
            <w:proofErr w:type="spellStart"/>
            <w:r w:rsidRPr="00BF5829">
              <w:rPr>
                <w:rFonts w:ascii="Times New Roman" w:hAnsi="Times New Roman" w:cs="Times New Roman"/>
                <w:sz w:val="24"/>
                <w:szCs w:val="24"/>
                <w:lang w:val="en-US" w:eastAsia="ru-RU"/>
              </w:rPr>
              <w:t>блок</w:t>
            </w:r>
            <w:proofErr w:type="spellEnd"/>
          </w:p>
        </w:tc>
        <w:tc>
          <w:tcPr>
            <w:tcW w:w="2172" w:type="dxa"/>
          </w:tcPr>
          <w:p w:rsidR="00B52A1A" w:rsidRPr="00B52A1A" w:rsidRDefault="00B52A1A" w:rsidP="00B52A1A">
            <w:pPr>
              <w:rPr>
                <w:lang w:val="en-US"/>
              </w:rPr>
            </w:pPr>
          </w:p>
        </w:tc>
      </w:tr>
    </w:tbl>
    <w:p w:rsidR="000443E1" w:rsidRPr="00B52A1A" w:rsidRDefault="000443E1" w:rsidP="00BB08D7">
      <w:pPr>
        <w:spacing w:after="0" w:line="240" w:lineRule="auto"/>
        <w:ind w:left="360"/>
        <w:rPr>
          <w:rFonts w:ascii="Times New Roman" w:hAnsi="Times New Roman" w:cs="Times New Roman"/>
          <w:sz w:val="24"/>
          <w:szCs w:val="24"/>
          <w:lang w:val="en-US" w:eastAsia="ru-RU"/>
        </w:rPr>
      </w:pPr>
    </w:p>
    <w:p w:rsidR="000443E1" w:rsidRPr="00B52A1A"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B52A1A" w:rsidRDefault="00B52A1A" w:rsidP="00B52A1A">
      <w:r>
        <w:t xml:space="preserve"> Генеральный директор</w:t>
      </w:r>
    </w:p>
    <w:p w:rsidR="00B52A1A" w:rsidRDefault="00B52A1A" w:rsidP="00B52A1A"/>
    <w:p w:rsidR="00B52A1A" w:rsidRDefault="00B52A1A" w:rsidP="00B52A1A">
      <w:r>
        <w:t xml:space="preserve">___________ </w:t>
      </w:r>
      <w:proofErr w:type="spellStart"/>
      <w:r>
        <w:t>М.Г.Долгоаршинных</w:t>
      </w:r>
      <w:proofErr w:type="spellEnd"/>
      <w:r w:rsidR="00F04A71">
        <w:tab/>
      </w:r>
      <w:r w:rsidR="00F04A71">
        <w:tab/>
      </w:r>
      <w:r w:rsidR="00F04A71">
        <w:tab/>
      </w:r>
      <w:r w:rsidR="00F04A71">
        <w:tab/>
        <w:t xml:space="preserve"> _________________________</w:t>
      </w:r>
    </w:p>
    <w:p w:rsidR="00B52A1A" w:rsidRDefault="00B52A1A" w:rsidP="00B52A1A">
      <w:r>
        <w:t>м. п.</w:t>
      </w:r>
    </w:p>
    <w:p w:rsidR="000A651D" w:rsidRDefault="00B52A1A" w:rsidP="00B52A1A">
      <w:r>
        <w:t xml:space="preserve">                                                               </w:t>
      </w:r>
      <w:r w:rsidR="000443E1">
        <w:t xml:space="preserve">                                                               </w:t>
      </w:r>
    </w:p>
    <w:p w:rsidR="000A651D" w:rsidRDefault="000A651D" w:rsidP="000A651D"/>
    <w:p w:rsidR="000443E1" w:rsidRDefault="000A651D" w:rsidP="000A651D">
      <w:pPr>
        <w:tabs>
          <w:tab w:val="left" w:pos="8595"/>
        </w:tabs>
      </w:pPr>
      <w:r>
        <w:tab/>
      </w:r>
    </w:p>
    <w:p w:rsidR="000A651D" w:rsidRDefault="000A651D" w:rsidP="000A651D">
      <w:pPr>
        <w:tabs>
          <w:tab w:val="left" w:pos="8595"/>
        </w:tabs>
      </w:pPr>
    </w:p>
    <w:p w:rsidR="000A651D" w:rsidRDefault="000A651D" w:rsidP="000A651D">
      <w:pPr>
        <w:tabs>
          <w:tab w:val="left" w:pos="8595"/>
        </w:tabs>
      </w:pPr>
    </w:p>
    <w:p w:rsidR="000A651D" w:rsidRDefault="000A651D"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0A651D" w:rsidRPr="000A651D" w:rsidRDefault="000A651D" w:rsidP="000A651D">
      <w:pPr>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t>Приложение № 4</w:t>
      </w:r>
    </w:p>
    <w:p w:rsidR="000A651D" w:rsidRPr="000A651D" w:rsidRDefault="000A651D" w:rsidP="000A651D">
      <w:pPr>
        <w:spacing w:before="40" w:after="40" w:line="240" w:lineRule="auto"/>
        <w:ind w:left="1416" w:firstLine="708"/>
        <w:jc w:val="center"/>
        <w:rPr>
          <w:rFonts w:ascii="Arial" w:eastAsia="Times New Roman" w:hAnsi="Arial" w:cs="Arial"/>
          <w:sz w:val="20"/>
          <w:szCs w:val="24"/>
          <w:lang w:eastAsia="ru-RU"/>
        </w:rPr>
      </w:pPr>
      <w:r w:rsidRPr="000A651D">
        <w:rPr>
          <w:rFonts w:ascii="Arial" w:eastAsia="Times New Roman" w:hAnsi="Arial" w:cs="Arial"/>
          <w:sz w:val="20"/>
          <w:szCs w:val="24"/>
          <w:lang w:eastAsia="ru-RU"/>
        </w:rPr>
        <w:t>к Договору на оказание услуг № ____________ от «______» ___________2018 г</w:t>
      </w:r>
    </w:p>
    <w:p w:rsidR="000A651D" w:rsidRPr="000A651D" w:rsidRDefault="000A651D" w:rsidP="000A651D">
      <w:pPr>
        <w:spacing w:before="40" w:after="40" w:line="240" w:lineRule="auto"/>
        <w:jc w:val="center"/>
        <w:rPr>
          <w:rFonts w:ascii="Arial" w:eastAsia="Times New Roman" w:hAnsi="Arial" w:cs="Arial"/>
          <w:sz w:val="20"/>
          <w:szCs w:val="24"/>
          <w:lang w:eastAsia="ru-RU"/>
        </w:rPr>
      </w:pPr>
    </w:p>
    <w:p w:rsidR="000A651D" w:rsidRPr="000A651D" w:rsidRDefault="000A651D" w:rsidP="000A651D">
      <w:pPr>
        <w:spacing w:before="40" w:after="40" w:line="240" w:lineRule="auto"/>
        <w:jc w:val="center"/>
        <w:rPr>
          <w:rFonts w:ascii="Arial" w:eastAsia="Times New Roman" w:hAnsi="Arial" w:cs="Arial"/>
          <w:b/>
          <w:sz w:val="20"/>
          <w:szCs w:val="24"/>
          <w:lang w:eastAsia="ru-RU"/>
        </w:rPr>
      </w:pPr>
      <w:r w:rsidRPr="000A651D">
        <w:rPr>
          <w:rFonts w:ascii="Arial" w:eastAsia="Times New Roman" w:hAnsi="Arial" w:cs="Arial"/>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1.</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2.</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3.</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течение срока действия Договора ПАО «Башинформсвязь» имеет </w:t>
      </w:r>
      <w:proofErr w:type="gramStart"/>
      <w:r w:rsidRPr="000A651D">
        <w:rPr>
          <w:rFonts w:ascii="Arial" w:eastAsia="Times New Roman" w:hAnsi="Arial" w:cs="Arial"/>
          <w:sz w:val="20"/>
          <w:szCs w:val="24"/>
          <w:lang w:eastAsia="ru-RU"/>
        </w:rPr>
        <w:t>право</w:t>
      </w:r>
      <w:proofErr w:type="gramEnd"/>
      <w:r w:rsidRPr="000A651D">
        <w:rPr>
          <w:rFonts w:ascii="Arial" w:eastAsia="Times New Roman" w:hAnsi="Arial" w:cs="Arial"/>
          <w:sz w:val="20"/>
          <w:szCs w:val="24"/>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b/>
          <w:sz w:val="20"/>
          <w:szCs w:val="24"/>
          <w:lang w:eastAsia="ru-RU"/>
        </w:rPr>
      </w:pPr>
      <w:r w:rsidRPr="000A651D">
        <w:rPr>
          <w:rFonts w:ascii="Arial" w:eastAsia="Times New Roman" w:hAnsi="Arial" w:cs="Arial"/>
          <w:b/>
          <w:sz w:val="20"/>
          <w:szCs w:val="24"/>
          <w:lang w:eastAsia="ru-RU"/>
        </w:rPr>
        <w:t>От лица Покупателя</w:t>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t>От лица Поставщика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ermEnd w:id="2076661041"/>
    <w:p w:rsidR="000A651D" w:rsidRPr="000A651D" w:rsidRDefault="000A651D" w:rsidP="000A651D">
      <w:pPr>
        <w:tabs>
          <w:tab w:val="left" w:pos="8595"/>
        </w:tabs>
      </w:pPr>
    </w:p>
    <w:sectPr w:rsidR="000A651D" w:rsidRPr="000A651D" w:rsidSect="00F04A71">
      <w:pgSz w:w="11906" w:h="16838"/>
      <w:pgMar w:top="737"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16"/>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A7"/>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6D3"/>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4A71"/>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55D61-E2E0-4FD0-8FE7-12E0BACE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37</Pages>
  <Words>8879</Words>
  <Characters>57242</Characters>
  <Application>Microsoft Office Word</Application>
  <DocSecurity>0</DocSecurity>
  <Lines>477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65990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4</cp:revision>
  <cp:lastPrinted>2018-05-07T07:23:00Z</cp:lastPrinted>
  <dcterms:created xsi:type="dcterms:W3CDTF">2018-05-07T07:23:00Z</dcterms:created>
  <dcterms:modified xsi:type="dcterms:W3CDTF">2018-05-10T05:37:00Z</dcterms:modified>
</cp:coreProperties>
</file>